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80C6F" w14:textId="279247A1"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w:t>
      </w:r>
      <w:proofErr w:type="gramStart"/>
      <w:r w:rsidRPr="00DD5497">
        <w:rPr>
          <w:rFonts w:ascii="Arial" w:hAnsi="Arial" w:cs="Arial"/>
          <w:szCs w:val="18"/>
        </w:rPr>
        <w:t>objednatele:</w:t>
      </w:r>
      <w:r w:rsidR="00FC1311">
        <w:t>…</w:t>
      </w:r>
      <w:proofErr w:type="gramEnd"/>
      <w:r w:rsidR="00FC1311">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 xml:space="preserve">Povodí Moravy, </w:t>
      </w:r>
      <w:proofErr w:type="spellStart"/>
      <w:r w:rsidRPr="00DD5497">
        <w:rPr>
          <w:rFonts w:ascii="Arial" w:hAnsi="Arial" w:cs="Arial"/>
          <w:b/>
          <w:szCs w:val="22"/>
        </w:rPr>
        <w:t>s.p</w:t>
      </w:r>
      <w:proofErr w:type="spellEnd"/>
      <w:r w:rsidRPr="00DD5497">
        <w:rPr>
          <w:rFonts w:ascii="Arial" w:hAnsi="Arial" w:cs="Arial"/>
          <w:b/>
          <w:szCs w:val="22"/>
        </w:rPr>
        <w:t>.</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34E4EDB0"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EB6544">
        <w:rPr>
          <w:rFonts w:ascii="Arial" w:hAnsi="Arial" w:cs="Arial"/>
        </w:rPr>
        <w:t>Ing. David Fína</w:t>
      </w:r>
      <w:r w:rsidR="002656DF" w:rsidRPr="00DD5497">
        <w:rPr>
          <w:rFonts w:ascii="Arial" w:hAnsi="Arial" w:cs="Arial"/>
        </w:rPr>
        <w:t>,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265103"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E1C2339" w:rsidR="00327652" w:rsidRPr="00265103" w:rsidRDefault="00327652" w:rsidP="00DD5497">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r>
      <w:r w:rsidR="00FC1311">
        <w:rPr>
          <w:rFonts w:ascii="Arial" w:hAnsi="Arial" w:cs="Arial"/>
        </w:rPr>
        <w:t xml:space="preserve">Komerční banka, a.s., pobočka </w:t>
      </w:r>
      <w:proofErr w:type="gramStart"/>
      <w:r w:rsidR="00FC1311">
        <w:rPr>
          <w:rFonts w:ascii="Arial" w:hAnsi="Arial" w:cs="Arial"/>
        </w:rPr>
        <w:t>Brno - venkov</w:t>
      </w:r>
      <w:proofErr w:type="gramEnd"/>
    </w:p>
    <w:p w14:paraId="466FEF8E" w14:textId="079D8DD7" w:rsidR="00327652" w:rsidRPr="00265103" w:rsidRDefault="00327652" w:rsidP="00DD5497">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r>
      <w:r w:rsidR="00FC1311">
        <w:rPr>
          <w:rFonts w:ascii="Arial" w:hAnsi="Arial" w:cs="Arial"/>
        </w:rPr>
        <w:t>29639641/0100</w:t>
      </w:r>
    </w:p>
    <w:p w14:paraId="395303D8" w14:textId="0EEDEDB7" w:rsidR="00265103" w:rsidRPr="00265103" w:rsidRDefault="00265103" w:rsidP="00265103">
      <w:pPr>
        <w:ind w:left="357"/>
        <w:jc w:val="both"/>
        <w:rPr>
          <w:rFonts w:ascii="Arial" w:hAnsi="Arial" w:cs="Arial"/>
        </w:rPr>
      </w:pPr>
      <w:r w:rsidRPr="00265103">
        <w:rPr>
          <w:rFonts w:ascii="Arial" w:hAnsi="Arial" w:cs="Arial"/>
        </w:rPr>
        <w:t>Zástupce ve věcech technických</w:t>
      </w:r>
      <w:r w:rsidRPr="00806E62">
        <w:rPr>
          <w:rFonts w:ascii="Arial" w:hAnsi="Arial" w:cs="Arial"/>
        </w:rPr>
        <w:t xml:space="preserve">: </w:t>
      </w:r>
      <w:r w:rsidR="003D30A1">
        <w:rPr>
          <w:rFonts w:ascii="Arial" w:hAnsi="Arial" w:cs="Arial"/>
        </w:rPr>
        <w:t>Martin Plachý,</w:t>
      </w:r>
      <w:r w:rsidRPr="00265103">
        <w:rPr>
          <w:rFonts w:ascii="Arial" w:hAnsi="Arial" w:cs="Arial"/>
        </w:rPr>
        <w:t xml:space="preserve"> funkce: </w:t>
      </w:r>
      <w:r w:rsidR="00EC762B">
        <w:rPr>
          <w:rFonts w:ascii="Arial" w:hAnsi="Arial" w:cs="Arial"/>
        </w:rPr>
        <w:t>projektový manažer</w:t>
      </w:r>
    </w:p>
    <w:p w14:paraId="40C757B3" w14:textId="78592F86" w:rsidR="00265103" w:rsidRPr="00806E62" w:rsidRDefault="00265103" w:rsidP="00265103">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r>
      <w:r w:rsidR="00FC1311">
        <w:rPr>
          <w:rFonts w:ascii="Arial" w:hAnsi="Arial" w:cs="Arial"/>
        </w:rPr>
        <w:t>+420 7</w:t>
      </w:r>
      <w:r w:rsidR="003D30A1">
        <w:rPr>
          <w:rFonts w:ascii="Arial" w:hAnsi="Arial" w:cs="Arial"/>
        </w:rPr>
        <w:t>25</w:t>
      </w:r>
      <w:r w:rsidR="00FC1311">
        <w:rPr>
          <w:rFonts w:ascii="Arial" w:hAnsi="Arial" w:cs="Arial"/>
        </w:rPr>
        <w:t> </w:t>
      </w:r>
      <w:r w:rsidR="003D30A1">
        <w:rPr>
          <w:rFonts w:ascii="Arial" w:hAnsi="Arial" w:cs="Arial"/>
        </w:rPr>
        <w:t>801</w:t>
      </w:r>
      <w:r w:rsidR="00FC1311">
        <w:rPr>
          <w:rFonts w:ascii="Arial" w:hAnsi="Arial" w:cs="Arial"/>
        </w:rPr>
        <w:t xml:space="preserve"> </w:t>
      </w:r>
      <w:r w:rsidR="003D30A1">
        <w:rPr>
          <w:rFonts w:ascii="Arial" w:hAnsi="Arial" w:cs="Arial"/>
        </w:rPr>
        <w:t>825</w:t>
      </w:r>
    </w:p>
    <w:p w14:paraId="3A7C4CE3" w14:textId="1E79C8FC" w:rsidR="00265103" w:rsidRPr="005B737B" w:rsidRDefault="00265103" w:rsidP="00265103">
      <w:pPr>
        <w:ind w:left="357"/>
        <w:jc w:val="both"/>
        <w:rPr>
          <w:rFonts w:ascii="Arial" w:hAnsi="Arial" w:cs="Arial"/>
        </w:rPr>
      </w:pPr>
      <w:r w:rsidRPr="00806E62">
        <w:rPr>
          <w:rFonts w:ascii="Arial" w:hAnsi="Arial" w:cs="Arial"/>
        </w:rPr>
        <w:t>Email:</w:t>
      </w:r>
      <w:r w:rsidRPr="00806E62">
        <w:rPr>
          <w:rFonts w:ascii="Arial" w:hAnsi="Arial" w:cs="Arial"/>
        </w:rPr>
        <w:tab/>
      </w:r>
      <w:r w:rsidRPr="00806E62">
        <w:rPr>
          <w:rFonts w:ascii="Arial" w:hAnsi="Arial" w:cs="Arial"/>
        </w:rPr>
        <w:tab/>
      </w:r>
      <w:r w:rsidR="003D30A1">
        <w:rPr>
          <w:rFonts w:ascii="Arial" w:hAnsi="Arial" w:cs="Arial"/>
        </w:rPr>
        <w:t>plachy</w:t>
      </w:r>
      <w:r w:rsidR="00FC1311">
        <w:rPr>
          <w:rFonts w:ascii="Arial" w:hAnsi="Arial" w:cs="Arial"/>
        </w:rPr>
        <w:t>@pmo.cz</w:t>
      </w:r>
    </w:p>
    <w:p w14:paraId="5F2E1582" w14:textId="1075BD3B" w:rsidR="00BD2967" w:rsidRDefault="00BD2967" w:rsidP="00DD5497">
      <w:pPr>
        <w:ind w:left="357"/>
        <w:jc w:val="both"/>
        <w:rPr>
          <w:rFonts w:ascii="Arial" w:hAnsi="Arial" w:cs="Arial"/>
        </w:rPr>
      </w:pPr>
    </w:p>
    <w:p w14:paraId="04087A53" w14:textId="77777777" w:rsidR="00FF5311" w:rsidRPr="00265103" w:rsidRDefault="00FF5311" w:rsidP="00FF5311">
      <w:pPr>
        <w:ind w:left="357"/>
        <w:jc w:val="both"/>
        <w:rPr>
          <w:rFonts w:ascii="Arial" w:hAnsi="Arial" w:cs="Arial"/>
        </w:rPr>
      </w:pPr>
      <w:r w:rsidRPr="00265103">
        <w:rPr>
          <w:rFonts w:ascii="Arial" w:hAnsi="Arial" w:cs="Arial"/>
        </w:rPr>
        <w:t xml:space="preserve">Zástupce ve věcech technických: </w:t>
      </w:r>
      <w:r>
        <w:rPr>
          <w:rFonts w:ascii="Arial" w:hAnsi="Arial" w:cs="Arial"/>
        </w:rPr>
        <w:t>Ing. Jana Šefčíková, projektový manažer</w:t>
      </w:r>
    </w:p>
    <w:p w14:paraId="54497328" w14:textId="77777777" w:rsidR="00FF5311" w:rsidRPr="00265103" w:rsidRDefault="00FF5311" w:rsidP="00FF5311">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t>+420</w:t>
      </w:r>
      <w:r>
        <w:rPr>
          <w:rFonts w:ascii="Arial" w:hAnsi="Arial" w:cs="Arial"/>
        </w:rPr>
        <w:t> 724 789 687</w:t>
      </w:r>
    </w:p>
    <w:p w14:paraId="20D3976E" w14:textId="77777777" w:rsidR="00FF5311" w:rsidRPr="005B737B" w:rsidRDefault="00FF5311" w:rsidP="00FF5311">
      <w:pPr>
        <w:ind w:left="357"/>
        <w:jc w:val="both"/>
        <w:rPr>
          <w:rFonts w:ascii="Arial" w:hAnsi="Arial" w:cs="Arial"/>
        </w:rPr>
      </w:pPr>
      <w:r w:rsidRPr="005B737B">
        <w:rPr>
          <w:rFonts w:ascii="Arial" w:hAnsi="Arial" w:cs="Arial"/>
        </w:rPr>
        <w:t>Email:</w:t>
      </w:r>
      <w:r w:rsidRPr="005B737B">
        <w:rPr>
          <w:rFonts w:ascii="Arial" w:hAnsi="Arial" w:cs="Arial"/>
        </w:rPr>
        <w:tab/>
      </w:r>
      <w:r w:rsidRPr="005B737B">
        <w:rPr>
          <w:rFonts w:ascii="Arial" w:hAnsi="Arial" w:cs="Arial"/>
        </w:rPr>
        <w:tab/>
      </w:r>
      <w:r>
        <w:rPr>
          <w:rFonts w:ascii="Arial" w:hAnsi="Arial" w:cs="Arial"/>
        </w:rPr>
        <w:t>sefcikova</w:t>
      </w:r>
      <w:r w:rsidRPr="005B737B">
        <w:rPr>
          <w:rFonts w:ascii="Arial" w:hAnsi="Arial" w:cs="Arial"/>
        </w:rPr>
        <w:t>@pmo.cz</w:t>
      </w: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53FD8670" w:rsidR="00327652" w:rsidRPr="00DD5497" w:rsidRDefault="00FC1311" w:rsidP="001C2830">
      <w:pPr>
        <w:ind w:left="357"/>
        <w:rPr>
          <w:rFonts w:ascii="Arial" w:hAnsi="Arial" w:cs="Arial"/>
        </w:rPr>
      </w:pPr>
      <w:bookmarkStart w:id="0" w:name="_Hlk212719759"/>
      <w:r>
        <w:rPr>
          <w:rFonts w:ascii="Arial" w:hAnsi="Arial" w:cs="Arial"/>
          <w:b/>
        </w:rPr>
        <w:t xml:space="preserve">  …</w:t>
      </w:r>
      <w:r w:rsidR="00721461">
        <w:rPr>
          <w:rFonts w:ascii="Arial" w:hAnsi="Arial" w:cs="Arial"/>
          <w:b/>
        </w:rPr>
        <w:t>………</w:t>
      </w:r>
    </w:p>
    <w:bookmarkEnd w:id="0"/>
    <w:p w14:paraId="3BD10E47" w14:textId="1731EE30"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r>
      <w:r w:rsidR="00FC1311">
        <w:rPr>
          <w:rFonts w:ascii="Arial" w:hAnsi="Arial" w:cs="Arial"/>
        </w:rPr>
        <w:t>…………</w:t>
      </w:r>
    </w:p>
    <w:p w14:paraId="5E1D82C6" w14:textId="5DEB7FA5"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r>
      <w:r w:rsidR="00FC1311">
        <w:rPr>
          <w:rFonts w:ascii="Arial" w:hAnsi="Arial" w:cs="Arial"/>
        </w:rPr>
        <w:t>…………</w:t>
      </w:r>
    </w:p>
    <w:p w14:paraId="2D2EBCA0" w14:textId="7E5C6A9D"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FC1311">
        <w:rPr>
          <w:rFonts w:ascii="Arial" w:hAnsi="Arial" w:cs="Arial"/>
        </w:rPr>
        <w:t>…………</w:t>
      </w:r>
    </w:p>
    <w:p w14:paraId="7506FFAB" w14:textId="3A72F981"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FC1311">
        <w:rPr>
          <w:rFonts w:ascii="Arial" w:hAnsi="Arial" w:cs="Arial"/>
        </w:rPr>
        <w:t>…………</w:t>
      </w:r>
    </w:p>
    <w:p w14:paraId="288B3025" w14:textId="5BD8437E"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FC1311">
        <w:rPr>
          <w:rFonts w:ascii="Arial" w:hAnsi="Arial" w:cs="Arial"/>
        </w:rPr>
        <w:t>…………</w:t>
      </w:r>
    </w:p>
    <w:p w14:paraId="7EC2BA01" w14:textId="7E70304F" w:rsidR="003A109F" w:rsidRPr="00DD5497" w:rsidRDefault="003A109F" w:rsidP="00DD5497">
      <w:pPr>
        <w:ind w:left="357"/>
        <w:rPr>
          <w:rFonts w:ascii="Arial" w:hAnsi="Arial" w:cs="Arial"/>
        </w:rPr>
      </w:pPr>
      <w:r w:rsidRPr="00DD5497">
        <w:rPr>
          <w:rFonts w:ascii="Arial" w:hAnsi="Arial" w:cs="Arial"/>
        </w:rPr>
        <w:t xml:space="preserve">ID datové schránky: </w:t>
      </w:r>
      <w:r w:rsidR="00FC1311">
        <w:rPr>
          <w:rFonts w:ascii="Arial" w:hAnsi="Arial" w:cs="Arial"/>
        </w:rPr>
        <w:t>…………</w:t>
      </w:r>
    </w:p>
    <w:p w14:paraId="43C3AF17" w14:textId="6C2DD843" w:rsidR="007261B8" w:rsidRPr="00265103" w:rsidRDefault="007261B8" w:rsidP="007261B8">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r>
      <w:r w:rsidR="00FC1311">
        <w:rPr>
          <w:rFonts w:ascii="Arial" w:hAnsi="Arial" w:cs="Arial"/>
        </w:rPr>
        <w:t>…………</w:t>
      </w:r>
    </w:p>
    <w:p w14:paraId="4520F141" w14:textId="6600E0F1" w:rsidR="007261B8" w:rsidRPr="00265103" w:rsidRDefault="007261B8" w:rsidP="007261B8">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r>
      <w:r w:rsidR="00FC1311">
        <w:rPr>
          <w:rFonts w:ascii="Arial" w:hAnsi="Arial" w:cs="Arial"/>
        </w:rPr>
        <w:t>…………</w:t>
      </w:r>
    </w:p>
    <w:p w14:paraId="1BD413AC" w14:textId="5E621439" w:rsidR="007261B8" w:rsidRPr="00265103" w:rsidRDefault="007261B8" w:rsidP="007261B8">
      <w:pPr>
        <w:ind w:left="357"/>
        <w:jc w:val="both"/>
        <w:rPr>
          <w:rFonts w:ascii="Arial" w:hAnsi="Arial" w:cs="Arial"/>
        </w:rPr>
      </w:pPr>
      <w:r w:rsidRPr="00265103">
        <w:rPr>
          <w:rFonts w:ascii="Arial" w:hAnsi="Arial" w:cs="Arial"/>
        </w:rPr>
        <w:t>Zástupce ve věcech technických</w:t>
      </w:r>
      <w:r w:rsidRPr="00806E62">
        <w:rPr>
          <w:rFonts w:ascii="Arial" w:hAnsi="Arial" w:cs="Arial"/>
        </w:rPr>
        <w:t>:</w:t>
      </w:r>
      <w:r w:rsidR="00FC1311">
        <w:rPr>
          <w:rFonts w:ascii="Arial" w:hAnsi="Arial" w:cs="Arial"/>
        </w:rPr>
        <w:t xml:space="preserve"> ……</w:t>
      </w:r>
      <w:proofErr w:type="gramStart"/>
      <w:r w:rsidR="00FC1311">
        <w:rPr>
          <w:rFonts w:ascii="Arial" w:hAnsi="Arial" w:cs="Arial"/>
        </w:rPr>
        <w:t xml:space="preserve">… </w:t>
      </w:r>
      <w:r w:rsidRPr="00265103">
        <w:rPr>
          <w:rFonts w:ascii="Arial" w:hAnsi="Arial" w:cs="Arial"/>
        </w:rPr>
        <w:t>;</w:t>
      </w:r>
      <w:proofErr w:type="gramEnd"/>
      <w:r w:rsidRPr="00265103">
        <w:rPr>
          <w:rFonts w:ascii="Arial" w:hAnsi="Arial" w:cs="Arial"/>
        </w:rPr>
        <w:t xml:space="preserve"> funkce: </w:t>
      </w:r>
      <w:r w:rsidR="00FC1311">
        <w:rPr>
          <w:rFonts w:ascii="Arial" w:hAnsi="Arial" w:cs="Arial"/>
        </w:rPr>
        <w:t>…………</w:t>
      </w:r>
    </w:p>
    <w:p w14:paraId="320364C8" w14:textId="0D896533" w:rsidR="007261B8" w:rsidRPr="00806E62" w:rsidRDefault="007261B8" w:rsidP="007261B8">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r>
      <w:r w:rsidR="00FC1311">
        <w:rPr>
          <w:rFonts w:ascii="Arial" w:hAnsi="Arial" w:cs="Arial"/>
        </w:rPr>
        <w:t>…………</w:t>
      </w:r>
    </w:p>
    <w:p w14:paraId="473E2871" w14:textId="5F613D5C" w:rsidR="007261B8" w:rsidRPr="005B737B" w:rsidRDefault="007261B8" w:rsidP="007261B8">
      <w:pPr>
        <w:ind w:left="357"/>
        <w:jc w:val="both"/>
        <w:rPr>
          <w:rFonts w:ascii="Arial" w:hAnsi="Arial" w:cs="Arial"/>
        </w:rPr>
      </w:pPr>
      <w:r w:rsidRPr="00806E62">
        <w:rPr>
          <w:rFonts w:ascii="Arial" w:hAnsi="Arial" w:cs="Arial"/>
        </w:rPr>
        <w:t>Email:</w:t>
      </w:r>
      <w:r w:rsidRPr="00806E62">
        <w:rPr>
          <w:rFonts w:ascii="Arial" w:hAnsi="Arial" w:cs="Arial"/>
        </w:rPr>
        <w:tab/>
      </w:r>
      <w:r w:rsidRPr="00806E62">
        <w:rPr>
          <w:rFonts w:ascii="Arial" w:hAnsi="Arial" w:cs="Arial"/>
        </w:rPr>
        <w:tab/>
      </w:r>
      <w:r w:rsidR="00FC1311">
        <w:rPr>
          <w:rFonts w:ascii="Arial" w:hAnsi="Arial" w:cs="Arial"/>
        </w:rPr>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74519C21" w:rsidR="00327652" w:rsidRDefault="00B603EF" w:rsidP="004633BC">
      <w:pPr>
        <w:numPr>
          <w:ilvl w:val="0"/>
          <w:numId w:val="5"/>
        </w:numPr>
        <w:tabs>
          <w:tab w:val="left" w:pos="0"/>
        </w:tabs>
        <w:ind w:left="425" w:hanging="425"/>
        <w:jc w:val="both"/>
        <w:rPr>
          <w:rFonts w:ascii="Arial" w:hAnsi="Arial" w:cs="Arial"/>
        </w:rPr>
      </w:pPr>
      <w:r>
        <w:rPr>
          <w:rFonts w:ascii="Arial" w:hAnsi="Arial" w:cs="Arial"/>
        </w:rPr>
        <w:t xml:space="preserve">Podkladem pro uzavření Smlouvy je nabídka Zhotovitele podaná do dílčí </w:t>
      </w:r>
      <w:r w:rsidR="00BE5C7F">
        <w:rPr>
          <w:rFonts w:ascii="Arial" w:hAnsi="Arial" w:cs="Arial"/>
        </w:rPr>
        <w:t xml:space="preserve">veřejné </w:t>
      </w:r>
      <w:r>
        <w:rPr>
          <w:rFonts w:ascii="Arial" w:hAnsi="Arial" w:cs="Arial"/>
        </w:rPr>
        <w:t xml:space="preserve">zakázky zadávané v </w:t>
      </w:r>
      <w:r w:rsidR="00BE5C7F" w:rsidRPr="00EB6544">
        <w:rPr>
          <w:rFonts w:ascii="Arial" w:hAnsi="Arial" w:cs="Arial"/>
          <w:bCs/>
        </w:rPr>
        <w:t xml:space="preserve">dynamickém nákupním systému na zpracování projektové dokumentace v oblasti </w:t>
      </w:r>
      <w:r w:rsidR="00BE5C7F" w:rsidRPr="00EB6544">
        <w:rPr>
          <w:rFonts w:ascii="Arial" w:hAnsi="Arial" w:cs="Arial"/>
          <w:bCs/>
        </w:rPr>
        <w:lastRenderedPageBreak/>
        <w:t>vodohospodářských staveb s názvem</w:t>
      </w:r>
      <w:r w:rsidR="00BE5C7F">
        <w:rPr>
          <w:rFonts w:ascii="Arial" w:hAnsi="Arial" w:cs="Arial"/>
          <w:b/>
          <w:bCs/>
        </w:rPr>
        <w:t xml:space="preserve"> </w:t>
      </w:r>
      <w:r w:rsidR="003532AD">
        <w:rPr>
          <w:rFonts w:ascii="Arial" w:hAnsi="Arial" w:cs="Arial"/>
        </w:rPr>
        <w:t>„</w:t>
      </w:r>
      <w:r w:rsidR="00DD7CE0" w:rsidRPr="00DD7CE0">
        <w:rPr>
          <w:rFonts w:ascii="Arial" w:hAnsi="Arial" w:cs="Arial"/>
        </w:rPr>
        <w:t xml:space="preserve">VN Smolenská – oprava bezpečnostního přelivu, oprava </w:t>
      </w:r>
      <w:proofErr w:type="gramStart"/>
      <w:r w:rsidR="00DD7CE0" w:rsidRPr="00DD7CE0">
        <w:rPr>
          <w:rFonts w:ascii="Arial" w:hAnsi="Arial" w:cs="Arial"/>
        </w:rPr>
        <w:t>lávky</w:t>
      </w:r>
      <w:r w:rsidR="00FA0192">
        <w:rPr>
          <w:rFonts w:ascii="Arial" w:hAnsi="Arial" w:cs="Arial"/>
        </w:rPr>
        <w:t xml:space="preserve"> </w:t>
      </w:r>
      <w:r w:rsidR="00FA0192" w:rsidRPr="009B7431">
        <w:rPr>
          <w:rFonts w:cs="Arial"/>
          <w:b/>
          <w:sz w:val="24"/>
        </w:rPr>
        <w:t>-</w:t>
      </w:r>
      <w:r w:rsidR="00FA0192" w:rsidRPr="005A38C3">
        <w:rPr>
          <w:rFonts w:ascii="Arial" w:hAnsi="Arial" w:cs="Arial"/>
        </w:rPr>
        <w:t xml:space="preserve"> projektová</w:t>
      </w:r>
      <w:proofErr w:type="gramEnd"/>
      <w:r w:rsidR="00FA0192" w:rsidRPr="005A38C3">
        <w:rPr>
          <w:rFonts w:ascii="Arial" w:hAnsi="Arial" w:cs="Arial"/>
        </w:rPr>
        <w:t xml:space="preserve"> dokumentace</w:t>
      </w:r>
      <w:r w:rsidR="00327652"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48CAAD32" w14:textId="77777777" w:rsidR="00612568" w:rsidRDefault="00612568" w:rsidP="00612568">
      <w:pPr>
        <w:tabs>
          <w:tab w:val="left" w:pos="0"/>
        </w:tabs>
        <w:ind w:left="425"/>
        <w:jc w:val="both"/>
        <w:rPr>
          <w:rFonts w:ascii="Arial" w:hAnsi="Arial" w:cs="Arial"/>
        </w:rPr>
      </w:pPr>
    </w:p>
    <w:p w14:paraId="22632FE2" w14:textId="28B783F1"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DD7CE0" w:rsidRPr="00DD7CE0">
        <w:rPr>
          <w:rFonts w:ascii="Arial" w:hAnsi="Arial" w:cs="Arial"/>
        </w:rPr>
        <w:t>VN Smolenská – oprava bezpečnostního přelivu, oprava lávky</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2AA15F1A" w14:textId="719A5F72" w:rsidR="00612568" w:rsidRDefault="000A3646" w:rsidP="00BF10DD">
      <w:pPr>
        <w:tabs>
          <w:tab w:val="left" w:pos="0"/>
        </w:tabs>
        <w:ind w:left="425"/>
        <w:jc w:val="center"/>
        <w:rPr>
          <w:rFonts w:ascii="Arial" w:hAnsi="Arial" w:cs="Arial"/>
          <w:b/>
        </w:rPr>
      </w:pPr>
      <w:r w:rsidRPr="00667D5B">
        <w:rPr>
          <w:rFonts w:ascii="Arial" w:hAnsi="Arial" w:cs="Arial"/>
          <w:b/>
        </w:rPr>
        <w:t>„</w:t>
      </w:r>
      <w:r w:rsidR="00DD7CE0" w:rsidRPr="00DD7CE0">
        <w:rPr>
          <w:rFonts w:ascii="Arial" w:hAnsi="Arial" w:cs="Arial"/>
          <w:b/>
        </w:rPr>
        <w:t xml:space="preserve">VN Smolenská – oprava bezpečnostního přelivu, oprava </w:t>
      </w:r>
      <w:proofErr w:type="gramStart"/>
      <w:r w:rsidR="00DD7CE0" w:rsidRPr="00DD7CE0">
        <w:rPr>
          <w:rFonts w:ascii="Arial" w:hAnsi="Arial" w:cs="Arial"/>
          <w:b/>
        </w:rPr>
        <w:t>lávky</w:t>
      </w:r>
      <w:r w:rsidR="00FA0192">
        <w:rPr>
          <w:rFonts w:ascii="Arial" w:hAnsi="Arial" w:cs="Arial"/>
          <w:b/>
        </w:rPr>
        <w:t xml:space="preserve"> </w:t>
      </w:r>
      <w:r w:rsidR="00FA0192" w:rsidRPr="009B7431">
        <w:rPr>
          <w:rFonts w:cs="Arial"/>
          <w:b/>
          <w:sz w:val="24"/>
        </w:rPr>
        <w:t>-</w:t>
      </w:r>
      <w:r w:rsidR="00FA0192" w:rsidRPr="005A38C3">
        <w:rPr>
          <w:rFonts w:ascii="Arial" w:hAnsi="Arial" w:cs="Arial"/>
        </w:rPr>
        <w:t xml:space="preserve"> projektová</w:t>
      </w:r>
      <w:proofErr w:type="gramEnd"/>
      <w:r w:rsidR="00FA0192" w:rsidRPr="005A38C3">
        <w:rPr>
          <w:rFonts w:ascii="Arial" w:hAnsi="Arial" w:cs="Arial"/>
        </w:rPr>
        <w:t xml:space="preserve"> dokumentace</w:t>
      </w:r>
      <w:r w:rsidR="00BF10DD">
        <w:rPr>
          <w:rFonts w:ascii="Arial" w:hAnsi="Arial" w:cs="Arial"/>
          <w:b/>
        </w:rPr>
        <w:t>“</w:t>
      </w:r>
    </w:p>
    <w:p w14:paraId="7612E70B" w14:textId="77777777" w:rsidR="00BF10DD" w:rsidRPr="000A3646" w:rsidRDefault="00BF10DD" w:rsidP="00BF10DD">
      <w:pPr>
        <w:tabs>
          <w:tab w:val="left" w:pos="0"/>
        </w:tabs>
        <w:ind w:left="425"/>
        <w:jc w:val="center"/>
        <w:rPr>
          <w:rFonts w:ascii="Arial" w:hAnsi="Arial" w:cs="Arial"/>
          <w:b/>
        </w:rPr>
      </w:pPr>
    </w:p>
    <w:p w14:paraId="0BCA3F84" w14:textId="77777777" w:rsidR="000A3646" w:rsidRPr="00C2790E" w:rsidRDefault="00A77C38" w:rsidP="00A80260">
      <w:pPr>
        <w:numPr>
          <w:ilvl w:val="0"/>
          <w:numId w:val="5"/>
        </w:numPr>
        <w:tabs>
          <w:tab w:val="left" w:pos="0"/>
        </w:tabs>
        <w:ind w:left="425" w:hanging="425"/>
        <w:jc w:val="both"/>
        <w:rPr>
          <w:rFonts w:ascii="Arial" w:hAnsi="Arial" w:cs="Arial"/>
        </w:rPr>
      </w:pPr>
      <w:r w:rsidRPr="00C2790E">
        <w:rPr>
          <w:rFonts w:ascii="Arial" w:hAnsi="Arial" w:cs="Arial"/>
        </w:rPr>
        <w:t xml:space="preserve">Dílem se rozumí </w:t>
      </w:r>
      <w:r w:rsidR="000A3646" w:rsidRPr="00C2790E">
        <w:rPr>
          <w:rFonts w:ascii="Arial" w:hAnsi="Arial" w:cs="Arial"/>
        </w:rPr>
        <w:t xml:space="preserve">zejména </w:t>
      </w:r>
      <w:r w:rsidRPr="00C2790E">
        <w:rPr>
          <w:rFonts w:ascii="Arial" w:hAnsi="Arial" w:cs="Arial"/>
        </w:rPr>
        <w:t xml:space="preserve">provedení </w:t>
      </w:r>
      <w:r w:rsidR="00327652" w:rsidRPr="00C2790E">
        <w:rPr>
          <w:rFonts w:ascii="Arial" w:hAnsi="Arial" w:cs="Arial"/>
        </w:rPr>
        <w:t>a zpracování</w:t>
      </w:r>
      <w:r w:rsidR="000A3646" w:rsidRPr="00C2790E">
        <w:rPr>
          <w:rFonts w:ascii="Arial" w:hAnsi="Arial" w:cs="Arial"/>
        </w:rPr>
        <w:t>:</w:t>
      </w:r>
    </w:p>
    <w:p w14:paraId="5BDC2F3C" w14:textId="77777777" w:rsidR="00327652" w:rsidRPr="00C2790E" w:rsidRDefault="00327652" w:rsidP="004633BC">
      <w:pPr>
        <w:numPr>
          <w:ilvl w:val="1"/>
          <w:numId w:val="5"/>
        </w:numPr>
        <w:tabs>
          <w:tab w:val="left" w:pos="0"/>
        </w:tabs>
        <w:ind w:left="782" w:hanging="357"/>
        <w:jc w:val="both"/>
        <w:rPr>
          <w:rFonts w:ascii="Arial" w:hAnsi="Arial" w:cs="Arial"/>
        </w:rPr>
      </w:pPr>
      <w:r w:rsidRPr="00C2790E">
        <w:rPr>
          <w:rFonts w:ascii="Arial" w:hAnsi="Arial" w:cs="Arial"/>
        </w:rPr>
        <w:t>projektové dokumentace</w:t>
      </w:r>
      <w:r w:rsidR="009A0A33" w:rsidRPr="00C2790E">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0F60B6F7"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C2790E">
        <w:rPr>
          <w:rFonts w:ascii="Arial" w:hAnsi="Arial" w:cs="Arial"/>
        </w:rPr>
        <w:t xml:space="preserve">, případně </w:t>
      </w:r>
      <w:r w:rsidR="00C2790E" w:rsidRPr="00721461">
        <w:rPr>
          <w:rFonts w:ascii="Arial" w:hAnsi="Arial" w:cs="Arial"/>
        </w:rPr>
        <w:t>meziskládky sedimentu.</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lastRenderedPageBreak/>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50EADDED"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5D50A49D" w14:textId="66F8F551" w:rsidR="003D30A1" w:rsidRPr="0071466A" w:rsidRDefault="003D30A1" w:rsidP="005340E7">
      <w:pPr>
        <w:numPr>
          <w:ilvl w:val="0"/>
          <w:numId w:val="16"/>
        </w:numPr>
        <w:tabs>
          <w:tab w:val="left" w:pos="0"/>
        </w:tabs>
        <w:ind w:left="782" w:hanging="357"/>
        <w:jc w:val="both"/>
        <w:rPr>
          <w:rFonts w:ascii="Arial" w:hAnsi="Arial" w:cs="Arial"/>
        </w:rPr>
      </w:pPr>
      <w:r>
        <w:rPr>
          <w:rFonts w:ascii="Arial" w:hAnsi="Arial" w:cs="Arial"/>
        </w:rPr>
        <w:t>p</w:t>
      </w:r>
      <w:r w:rsidRPr="003D30A1">
        <w:rPr>
          <w:rFonts w:ascii="Arial" w:hAnsi="Arial" w:cs="Arial"/>
        </w:rPr>
        <w:t xml:space="preserve">osouzení současného stavu betonových zdí </w:t>
      </w:r>
      <w:r w:rsidR="00DD7CE0">
        <w:rPr>
          <w:rFonts w:ascii="Arial" w:hAnsi="Arial" w:cs="Arial"/>
        </w:rPr>
        <w:t>a lávky</w:t>
      </w:r>
      <w:r>
        <w:rPr>
          <w:rFonts w:ascii="Arial" w:hAnsi="Arial" w:cs="Arial"/>
        </w:rPr>
        <w:t>,</w:t>
      </w:r>
    </w:p>
    <w:p w14:paraId="5A6CBC1F" w14:textId="5EA334F2" w:rsidR="003A59D7" w:rsidRDefault="009A26D6" w:rsidP="005340E7">
      <w:pPr>
        <w:numPr>
          <w:ilvl w:val="0"/>
          <w:numId w:val="16"/>
        </w:numPr>
        <w:tabs>
          <w:tab w:val="left" w:pos="0"/>
        </w:tabs>
        <w:ind w:left="782" w:hanging="357"/>
        <w:jc w:val="both"/>
        <w:rPr>
          <w:rFonts w:ascii="Arial" w:hAnsi="Arial" w:cs="Arial"/>
        </w:rPr>
      </w:pPr>
      <w:bookmarkStart w:id="1" w:name="_Hlk187398661"/>
      <w:r w:rsidRPr="0071466A">
        <w:rPr>
          <w:rFonts w:ascii="Arial" w:hAnsi="Arial" w:cs="Arial"/>
        </w:rPr>
        <w:t>geodetické zaměření v rozsahu nezbytném pro zpracování Díla</w:t>
      </w:r>
      <w:r w:rsidR="00A3302D">
        <w:rPr>
          <w:rFonts w:ascii="Arial" w:hAnsi="Arial" w:cs="Arial"/>
        </w:rPr>
        <w:t>;</w:t>
      </w:r>
    </w:p>
    <w:bookmarkEnd w:id="1"/>
    <w:p w14:paraId="24A6D9F2" w14:textId="3D9BC156" w:rsidR="00385CCB" w:rsidRPr="00A3302D"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xml:space="preserve">, zařízení staveniště a </w:t>
      </w:r>
      <w:r w:rsidR="000C1527" w:rsidRPr="00A3302D">
        <w:rPr>
          <w:rFonts w:ascii="Arial" w:hAnsi="Arial" w:cs="Arial"/>
        </w:rPr>
        <w:t>přístupů do toku</w:t>
      </w:r>
      <w:r w:rsidRPr="00A3302D">
        <w:rPr>
          <w:rFonts w:ascii="Arial" w:hAnsi="Arial" w:cs="Arial"/>
        </w:rPr>
        <w:t>) pro získání správních rozhodnutí nebo souhlasů</w:t>
      </w:r>
      <w:r w:rsidR="00A3302D" w:rsidRPr="00A3302D">
        <w:rPr>
          <w:rFonts w:ascii="Arial" w:hAnsi="Arial" w:cs="Arial"/>
        </w:rPr>
        <w:t>;</w:t>
      </w:r>
    </w:p>
    <w:p w14:paraId="1B854A46" w14:textId="75DEF0B0" w:rsidR="005340E7" w:rsidRPr="00A3302D" w:rsidRDefault="00327E32" w:rsidP="005340E7">
      <w:pPr>
        <w:numPr>
          <w:ilvl w:val="0"/>
          <w:numId w:val="16"/>
        </w:numPr>
        <w:tabs>
          <w:tab w:val="left" w:pos="0"/>
        </w:tabs>
        <w:ind w:left="782" w:hanging="357"/>
        <w:jc w:val="both"/>
        <w:rPr>
          <w:rFonts w:ascii="Arial" w:hAnsi="Arial" w:cs="Arial"/>
        </w:rPr>
      </w:pPr>
      <w:r w:rsidRPr="00A3302D">
        <w:rPr>
          <w:rFonts w:ascii="Arial" w:hAnsi="Arial" w:cs="Arial"/>
        </w:rPr>
        <w:t>pasportizace stávajícího stavu přilehlých budov</w:t>
      </w:r>
      <w:r w:rsidR="00EA4350" w:rsidRPr="00A3302D">
        <w:rPr>
          <w:rFonts w:ascii="Arial" w:hAnsi="Arial" w:cs="Arial"/>
        </w:rPr>
        <w:t>, komunikací</w:t>
      </w:r>
      <w:r w:rsidRPr="00A3302D">
        <w:rPr>
          <w:rFonts w:ascii="Arial" w:hAnsi="Arial" w:cs="Arial"/>
        </w:rPr>
        <w:t xml:space="preserve"> a staveb</w:t>
      </w:r>
      <w:r w:rsidR="00A3302D" w:rsidRPr="00A3302D">
        <w:rPr>
          <w:rFonts w:ascii="Arial" w:hAnsi="Arial" w:cs="Arial"/>
        </w:rPr>
        <w:t>;</w:t>
      </w:r>
      <w:r w:rsidRPr="00A3302D">
        <w:rPr>
          <w:rFonts w:ascii="Arial" w:hAnsi="Arial" w:cs="Arial"/>
        </w:rPr>
        <w:t xml:space="preserve"> s návrhem monitoringu při výstavbě, tzn. navržení nezbytných opatření k zajištění stability okolních objektů i v průběhu výstavby;</w:t>
      </w:r>
    </w:p>
    <w:p w14:paraId="006F9683" w14:textId="570BC13B" w:rsidR="00A3302D" w:rsidRPr="00A3302D" w:rsidRDefault="00A3302D" w:rsidP="00A3302D">
      <w:pPr>
        <w:numPr>
          <w:ilvl w:val="0"/>
          <w:numId w:val="16"/>
        </w:numPr>
        <w:tabs>
          <w:tab w:val="left" w:pos="0"/>
        </w:tabs>
        <w:ind w:left="782" w:hanging="357"/>
        <w:jc w:val="both"/>
        <w:rPr>
          <w:rFonts w:ascii="Arial" w:hAnsi="Arial" w:cs="Arial"/>
        </w:rPr>
      </w:pPr>
      <w:r w:rsidRPr="00A3302D">
        <w:rPr>
          <w:rFonts w:ascii="Arial" w:hAnsi="Arial" w:cs="Arial"/>
        </w:rPr>
        <w:t>navržení přístupových tras včetně jejich projednání;</w:t>
      </w:r>
    </w:p>
    <w:p w14:paraId="5ED4EE2B" w14:textId="7900D6E3" w:rsidR="003A59D7" w:rsidRPr="00A3302D" w:rsidRDefault="003A59D7" w:rsidP="005340E7">
      <w:pPr>
        <w:numPr>
          <w:ilvl w:val="0"/>
          <w:numId w:val="16"/>
        </w:numPr>
        <w:tabs>
          <w:tab w:val="left" w:pos="0"/>
        </w:tabs>
        <w:ind w:left="782" w:hanging="357"/>
        <w:jc w:val="both"/>
        <w:rPr>
          <w:rFonts w:ascii="Arial" w:hAnsi="Arial" w:cs="Arial"/>
        </w:rPr>
      </w:pPr>
      <w:r w:rsidRPr="00A3302D">
        <w:rPr>
          <w:rFonts w:ascii="Arial" w:hAnsi="Arial" w:cs="Arial"/>
        </w:rPr>
        <w:t>ověření možnosti uložení sedimentu na skládce dle platné legislativy</w:t>
      </w:r>
      <w:r w:rsidR="00A3302D" w:rsidRPr="00A3302D">
        <w:rPr>
          <w:rFonts w:ascii="Arial" w:hAnsi="Arial" w:cs="Arial"/>
        </w:rPr>
        <w:t>;</w:t>
      </w:r>
    </w:p>
    <w:p w14:paraId="04DD1A95" w14:textId="05B70665" w:rsidR="0075402D" w:rsidRPr="00A3302D" w:rsidRDefault="0075402D" w:rsidP="005340E7">
      <w:pPr>
        <w:numPr>
          <w:ilvl w:val="0"/>
          <w:numId w:val="16"/>
        </w:numPr>
        <w:tabs>
          <w:tab w:val="left" w:pos="0"/>
        </w:tabs>
        <w:ind w:left="782" w:hanging="357"/>
        <w:jc w:val="both"/>
        <w:rPr>
          <w:rFonts w:ascii="Arial" w:hAnsi="Arial" w:cs="Arial"/>
        </w:rPr>
      </w:pPr>
      <w:r w:rsidRPr="00A3302D">
        <w:rPr>
          <w:rFonts w:ascii="Arial" w:hAnsi="Arial" w:cs="Arial"/>
        </w:rPr>
        <w:t>ověření výskytu zvláště chráněných druhů živočichů v databázi Agentury ochrany přírody a krajiny</w:t>
      </w:r>
      <w:r w:rsidR="00A3302D" w:rsidRPr="00A3302D">
        <w:rPr>
          <w:rFonts w:ascii="Arial" w:hAnsi="Arial" w:cs="Arial"/>
        </w:rPr>
        <w:t xml:space="preserve">, včetně zajištění výjimky </w:t>
      </w:r>
      <w:r w:rsidR="00A3302D" w:rsidRPr="00A3302D">
        <w:rPr>
          <w:rFonts w:ascii="Arial" w:hAnsi="Arial" w:cs="Arial"/>
          <w:color w:val="000000"/>
        </w:rPr>
        <w:t>z ochranných podmínek zvláště chráněných druhů živočichů</w:t>
      </w:r>
      <w:r w:rsidR="00A3302D" w:rsidRPr="00A3302D">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A3302D">
        <w:rPr>
          <w:rFonts w:ascii="Arial" w:hAnsi="Arial" w:cs="Arial"/>
        </w:rPr>
        <w:t>biologick</w:t>
      </w:r>
      <w:r w:rsidR="00F91E32" w:rsidRPr="00A3302D">
        <w:rPr>
          <w:rFonts w:ascii="Arial" w:hAnsi="Arial" w:cs="Arial"/>
        </w:rPr>
        <w:t>é</w:t>
      </w:r>
      <w:r w:rsidR="00F91E32" w:rsidRPr="0071466A">
        <w:rPr>
          <w:rFonts w:ascii="Arial" w:hAnsi="Arial" w:cs="Arial"/>
        </w:rPr>
        <w:t xml:space="preserve">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50751712" w14:textId="4CEB234A" w:rsidR="00EC762B" w:rsidRPr="0071466A" w:rsidRDefault="005340E7" w:rsidP="00A3302D">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w:t>
      </w:r>
      <w:r w:rsidR="004B4F6A">
        <w:rPr>
          <w:rFonts w:ascii="Arial" w:hAnsi="Arial" w:cs="Arial"/>
        </w:rPr>
        <w:t> </w:t>
      </w:r>
      <w:r w:rsidR="00327E32" w:rsidRPr="0071466A">
        <w:rPr>
          <w:rFonts w:ascii="Arial" w:hAnsi="Arial" w:cs="Arial"/>
        </w:rPr>
        <w:t>důvodu</w:t>
      </w:r>
      <w:r w:rsidR="004B4F6A">
        <w:rPr>
          <w:rFonts w:ascii="Arial" w:hAnsi="Arial" w:cs="Arial"/>
        </w:rPr>
        <w:t>.</w:t>
      </w:r>
      <w:r w:rsidR="00327E32" w:rsidRPr="0071466A">
        <w:rPr>
          <w:rFonts w:ascii="Arial" w:hAnsi="Arial" w:cs="Arial"/>
        </w:rPr>
        <w:t xml:space="preserve"> </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727E425C" w:rsidR="00327652" w:rsidRPr="007B2A00" w:rsidRDefault="003A59D7" w:rsidP="004633BC">
      <w:pPr>
        <w:numPr>
          <w:ilvl w:val="0"/>
          <w:numId w:val="13"/>
        </w:numPr>
        <w:tabs>
          <w:tab w:val="left" w:pos="0"/>
        </w:tabs>
        <w:ind w:left="782" w:hanging="357"/>
        <w:jc w:val="both"/>
        <w:rPr>
          <w:rFonts w:ascii="Arial" w:hAnsi="Arial" w:cs="Arial"/>
          <w:lang w:eastAsia="cs-CZ"/>
        </w:rPr>
      </w:pPr>
      <w:r>
        <w:rPr>
          <w:rFonts w:ascii="Arial" w:hAnsi="Arial" w:cs="Arial"/>
          <w:lang w:eastAsia="cs-CZ"/>
        </w:rPr>
        <w:t>Zadání rozsahu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73B59FDB"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4AA6B1BE"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386A1D4F"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76248476"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lastRenderedPageBreak/>
        <w:t xml:space="preserve">Zajištění kompletní dokladové části dle výše uvedeného musí probíhat souběžně se zpracováváním </w:t>
      </w:r>
      <w:r w:rsidR="00A229BD" w:rsidRPr="00A229BD">
        <w:rPr>
          <w:rFonts w:ascii="Arial" w:hAnsi="Arial" w:cs="Arial"/>
          <w:lang w:eastAsia="cs-CZ"/>
        </w:rPr>
        <w:t>dokumentace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71FAABAF"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35D64B3"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všech vyhotovení </w:t>
      </w:r>
      <w:r w:rsidR="004017B2" w:rsidRPr="00A229BD">
        <w:rPr>
          <w:rFonts w:ascii="Arial" w:hAnsi="Arial" w:cs="Arial"/>
          <w:lang w:eastAsia="cs-CZ"/>
        </w:rPr>
        <w:t>dokumentace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458A08A2" w14:textId="6C18313F" w:rsidR="00E25073" w:rsidRPr="005A3948" w:rsidRDefault="00E25073" w:rsidP="00E25073">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Pr>
          <w:rFonts w:ascii="Arial" w:hAnsi="Arial" w:cs="Arial"/>
        </w:rPr>
        <w:t>Díla</w:t>
      </w:r>
      <w:r w:rsidRPr="005A3948">
        <w:rPr>
          <w:rFonts w:ascii="Arial" w:hAnsi="Arial" w:cs="Arial"/>
        </w:rPr>
        <w:t xml:space="preserve"> je rovněž výkon inženýrské činnosti</w:t>
      </w:r>
      <w:r>
        <w:rPr>
          <w:rFonts w:ascii="Arial" w:hAnsi="Arial" w:cs="Arial"/>
        </w:rPr>
        <w:t xml:space="preserve"> (dále také „IČ“)</w:t>
      </w:r>
      <w:r w:rsidRPr="005A3948">
        <w:rPr>
          <w:rFonts w:ascii="Arial" w:hAnsi="Arial" w:cs="Arial"/>
        </w:rPr>
        <w:t xml:space="preserve">, představující </w:t>
      </w:r>
      <w:r>
        <w:rPr>
          <w:rFonts w:ascii="Arial" w:hAnsi="Arial" w:cs="Arial"/>
        </w:rPr>
        <w:t>získání správních rozhodnutí či jiné veřejnoprávní akty nutné pro realizaci Stavby</w:t>
      </w:r>
      <w:r w:rsidRPr="005A3948">
        <w:rPr>
          <w:rFonts w:ascii="Arial" w:hAnsi="Arial" w:cs="Arial"/>
          <w:i/>
        </w:rPr>
        <w:t>.</w:t>
      </w:r>
      <w:r w:rsidRPr="005A3948">
        <w:rPr>
          <w:rFonts w:ascii="Arial" w:hAnsi="Arial" w:cs="Arial"/>
        </w:rPr>
        <w:t xml:space="preserve"> Obsah </w:t>
      </w:r>
      <w:r>
        <w:rPr>
          <w:rFonts w:ascii="Arial" w:hAnsi="Arial" w:cs="Arial"/>
        </w:rPr>
        <w:t xml:space="preserve"> </w:t>
      </w:r>
      <w:r w:rsidRPr="005A3948">
        <w:rPr>
          <w:rFonts w:ascii="Arial" w:hAnsi="Arial" w:cs="Arial"/>
        </w:rPr>
        <w:t xml:space="preserve">žádosti o stavební povolení bude splňovat požadavky stanovené zákonem č. </w:t>
      </w:r>
      <w:r>
        <w:rPr>
          <w:rFonts w:ascii="Arial" w:hAnsi="Arial" w:cs="Arial"/>
        </w:rPr>
        <w:t>2</w:t>
      </w:r>
      <w:r w:rsidRPr="005A3948">
        <w:rPr>
          <w:rFonts w:ascii="Arial" w:hAnsi="Arial" w:cs="Arial"/>
        </w:rPr>
        <w:t>83/20</w:t>
      </w:r>
      <w:r>
        <w:rPr>
          <w:rFonts w:ascii="Arial" w:hAnsi="Arial" w:cs="Arial"/>
        </w:rPr>
        <w:t>21</w:t>
      </w:r>
      <w:r w:rsidRPr="005A3948">
        <w:rPr>
          <w:rFonts w:ascii="Arial" w:hAnsi="Arial" w:cs="Arial"/>
        </w:rPr>
        <w:t xml:space="preserve"> Sb., o územním plánování a stavebním řádu (stavební zákon), ve znění pozdějších předpisů</w:t>
      </w:r>
      <w:r>
        <w:rPr>
          <w:rFonts w:ascii="Arial" w:hAnsi="Arial" w:cs="Arial"/>
        </w:rPr>
        <w:t>,</w:t>
      </w:r>
      <w:r w:rsidRPr="005A3948">
        <w:rPr>
          <w:rFonts w:ascii="Arial" w:hAnsi="Arial" w:cs="Arial"/>
        </w:rPr>
        <w:t xml:space="preserve"> a dále dle jeho prováděcích předpisů, a dalších obecně závazných právních předpisů, zejména </w:t>
      </w:r>
      <w:r w:rsidRPr="005A3948">
        <w:rPr>
          <w:rFonts w:ascii="Arial" w:hAnsi="Arial" w:cs="Arial"/>
          <w:lang w:eastAsia="cs-CZ"/>
        </w:rPr>
        <w:t>zákonem  254/2001 Sb., o vodách, ve znění pozdějších předpisů, a jeho prováděcí</w:t>
      </w:r>
      <w:r>
        <w:rPr>
          <w:rFonts w:ascii="Arial" w:hAnsi="Arial" w:cs="Arial"/>
          <w:lang w:eastAsia="cs-CZ"/>
        </w:rPr>
        <w:t xml:space="preserve">ch </w:t>
      </w:r>
      <w:r w:rsidRPr="005A3948">
        <w:rPr>
          <w:rFonts w:ascii="Arial" w:hAnsi="Arial" w:cs="Arial"/>
          <w:lang w:eastAsia="cs-CZ"/>
        </w:rPr>
        <w:t>předpis</w:t>
      </w:r>
      <w:r>
        <w:rPr>
          <w:rFonts w:ascii="Arial" w:hAnsi="Arial" w:cs="Arial"/>
          <w:lang w:eastAsia="cs-CZ"/>
        </w:rPr>
        <w:t>ů</w:t>
      </w:r>
      <w:r w:rsidRPr="005A3948">
        <w:rPr>
          <w:rFonts w:ascii="Arial" w:hAnsi="Arial" w:cs="Arial"/>
          <w:lang w:eastAsia="cs-CZ"/>
        </w:rPr>
        <w:t xml:space="preserve">, zejména </w:t>
      </w:r>
      <w:r w:rsidRPr="005A3948">
        <w:rPr>
          <w:rFonts w:ascii="Arial" w:hAnsi="Arial" w:cs="Arial"/>
        </w:rPr>
        <w:t>vyhlášk</w:t>
      </w:r>
      <w:r>
        <w:rPr>
          <w:rFonts w:ascii="Arial" w:hAnsi="Arial" w:cs="Arial"/>
        </w:rPr>
        <w:t>y</w:t>
      </w:r>
      <w:r w:rsidRPr="005A3948">
        <w:rPr>
          <w:rFonts w:ascii="Arial" w:hAnsi="Arial" w:cs="Arial"/>
          <w:lang w:eastAsia="cs-CZ"/>
        </w:rPr>
        <w:t xml:space="preserve"> č. 183/2018 Sb., o náležitostech rozhodnutí a dalších opatření vodoprávního úřadu a o dokladech předkládaných vodoprávnímu úřadu, ve znění pozdějších předpisů</w:t>
      </w:r>
      <w:r w:rsidRPr="005A3948">
        <w:rPr>
          <w:rFonts w:ascii="Arial" w:hAnsi="Arial" w:cs="Arial"/>
        </w:rPr>
        <w:t>.</w:t>
      </w:r>
      <w:r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62C4E8CC" w14:textId="22E6A0BD"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2EF64F0C"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7CF1525E" w14:textId="4CAD8B21" w:rsidR="00327652" w:rsidRPr="00BF10DD" w:rsidRDefault="009C782F" w:rsidP="00BF10DD">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lastRenderedPageBreak/>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F725B5" w14:paraId="778F8475" w14:textId="77777777" w:rsidTr="0078254F">
        <w:tc>
          <w:tcPr>
            <w:tcW w:w="4602" w:type="dxa"/>
          </w:tcPr>
          <w:p w14:paraId="572E312D" w14:textId="000EB8A6" w:rsidR="00F725B5" w:rsidRDefault="00F725B5" w:rsidP="00F725B5">
            <w:pPr>
              <w:jc w:val="both"/>
              <w:rPr>
                <w:rFonts w:ascii="Arial" w:hAnsi="Arial" w:cs="Arial"/>
              </w:rPr>
            </w:pPr>
            <w:r w:rsidRPr="0078254F">
              <w:rPr>
                <w:rFonts w:ascii="Arial" w:hAnsi="Arial" w:cs="Arial"/>
              </w:rPr>
              <w:t>t</w:t>
            </w:r>
            <w:r>
              <w:rPr>
                <w:rFonts w:ascii="Arial" w:hAnsi="Arial" w:cs="Arial"/>
              </w:rPr>
              <w:t>e</w:t>
            </w:r>
            <w:r w:rsidRPr="0078254F">
              <w:rPr>
                <w:rFonts w:ascii="Arial" w:hAnsi="Arial" w:cs="Arial"/>
              </w:rPr>
              <w:t xml:space="preserve">rmín dokončení a předání </w:t>
            </w:r>
            <w:bookmarkStart w:id="3" w:name="_Hlk126591312"/>
            <w:r w:rsidRPr="00556CF7">
              <w:rPr>
                <w:rFonts w:ascii="Arial" w:hAnsi="Arial" w:cs="Arial"/>
              </w:rPr>
              <w:t>DSP</w:t>
            </w:r>
            <w:bookmarkEnd w:id="3"/>
            <w:r w:rsidRPr="00556CF7">
              <w:rPr>
                <w:rFonts w:ascii="Arial" w:hAnsi="Arial" w:cs="Arial"/>
              </w:rPr>
              <w:t xml:space="preserve"> vč.</w:t>
            </w:r>
            <w:r>
              <w:rPr>
                <w:rFonts w:ascii="Arial" w:hAnsi="Arial" w:cs="Arial"/>
              </w:rPr>
              <w:t xml:space="preserve"> průzkumných prací, geodetického zaměření a</w:t>
            </w:r>
            <w:r w:rsidRPr="00556CF7">
              <w:rPr>
                <w:rFonts w:ascii="Arial" w:hAnsi="Arial" w:cs="Arial"/>
              </w:rPr>
              <w:t xml:space="preserve"> plánu BOZP</w:t>
            </w:r>
          </w:p>
        </w:tc>
        <w:tc>
          <w:tcPr>
            <w:tcW w:w="4603" w:type="dxa"/>
          </w:tcPr>
          <w:p w14:paraId="3BE196A7" w14:textId="77777777" w:rsidR="00F725B5" w:rsidRDefault="00F725B5" w:rsidP="00F725B5">
            <w:pPr>
              <w:jc w:val="both"/>
              <w:rPr>
                <w:rFonts w:ascii="Arial" w:hAnsi="Arial" w:cs="Arial"/>
              </w:rPr>
            </w:pPr>
          </w:p>
          <w:p w14:paraId="22216E41" w14:textId="4E4119D4" w:rsidR="00F725B5" w:rsidRDefault="00847AE5" w:rsidP="00F725B5">
            <w:pPr>
              <w:jc w:val="both"/>
              <w:rPr>
                <w:rFonts w:ascii="Arial" w:hAnsi="Arial" w:cs="Arial"/>
              </w:rPr>
            </w:pPr>
            <w:r w:rsidRPr="00EB3E89">
              <w:rPr>
                <w:rFonts w:ascii="Arial" w:hAnsi="Arial" w:cs="Arial"/>
              </w:rPr>
              <w:t xml:space="preserve">do </w:t>
            </w:r>
            <w:r>
              <w:rPr>
                <w:rFonts w:ascii="Arial" w:hAnsi="Arial" w:cs="Arial"/>
              </w:rPr>
              <w:t>180</w:t>
            </w:r>
            <w:r w:rsidRPr="00EB3E89">
              <w:rPr>
                <w:rFonts w:ascii="Arial" w:hAnsi="Arial" w:cs="Arial"/>
              </w:rPr>
              <w:t xml:space="preserve"> dnů ode dne </w:t>
            </w:r>
            <w:r>
              <w:rPr>
                <w:rFonts w:ascii="Arial" w:hAnsi="Arial" w:cs="Arial"/>
              </w:rPr>
              <w:t>účinnosti Smlouvy</w:t>
            </w:r>
          </w:p>
        </w:tc>
      </w:tr>
      <w:tr w:rsidR="00F725B5" w14:paraId="049AC2C5" w14:textId="77777777" w:rsidTr="0078254F">
        <w:tc>
          <w:tcPr>
            <w:tcW w:w="4602" w:type="dxa"/>
          </w:tcPr>
          <w:p w14:paraId="4F2184C0" w14:textId="2D906613" w:rsidR="00F725B5" w:rsidRDefault="00F725B5" w:rsidP="00F725B5">
            <w:pPr>
              <w:jc w:val="both"/>
              <w:rPr>
                <w:rFonts w:ascii="Arial" w:hAnsi="Arial" w:cs="Arial"/>
              </w:rPr>
            </w:pPr>
            <w:r>
              <w:rPr>
                <w:rFonts w:ascii="Arial" w:hAnsi="Arial" w:cs="Arial"/>
              </w:rPr>
              <w:t>t</w:t>
            </w:r>
            <w:r w:rsidRPr="003047AF">
              <w:rPr>
                <w:rFonts w:ascii="Arial" w:hAnsi="Arial" w:cs="Arial"/>
              </w:rPr>
              <w:t xml:space="preserve">ermín podání </w:t>
            </w:r>
            <w:r>
              <w:rPr>
                <w:rFonts w:ascii="Arial" w:hAnsi="Arial" w:cs="Arial"/>
              </w:rPr>
              <w:t>kompletní žádosti o vydání povolení záměru (tj. okamžik, kdy budou stavebnímu úřadu doručeny všechny nezbytné a vyžádané doklady)</w:t>
            </w:r>
          </w:p>
        </w:tc>
        <w:tc>
          <w:tcPr>
            <w:tcW w:w="4603" w:type="dxa"/>
          </w:tcPr>
          <w:p w14:paraId="53EEA0C7" w14:textId="151B7641" w:rsidR="00F725B5" w:rsidRDefault="00F725B5" w:rsidP="00F725B5">
            <w:pPr>
              <w:jc w:val="both"/>
              <w:rPr>
                <w:rFonts w:ascii="Arial" w:hAnsi="Arial" w:cs="Arial"/>
              </w:rPr>
            </w:pPr>
            <w:r w:rsidRPr="004F44E0">
              <w:rPr>
                <w:rFonts w:ascii="Arial" w:hAnsi="Arial" w:cs="Arial"/>
              </w:rPr>
              <w:t xml:space="preserve">do </w:t>
            </w:r>
            <w:r>
              <w:rPr>
                <w:rFonts w:ascii="Arial" w:hAnsi="Arial" w:cs="Arial"/>
              </w:rPr>
              <w:t>30</w:t>
            </w:r>
            <w:r w:rsidRPr="004F44E0">
              <w:rPr>
                <w:rFonts w:ascii="Arial" w:hAnsi="Arial" w:cs="Arial"/>
              </w:rPr>
              <w:t xml:space="preserve"> dnů ode dne </w:t>
            </w:r>
            <w:r>
              <w:rPr>
                <w:rFonts w:ascii="Arial" w:hAnsi="Arial" w:cs="Arial"/>
              </w:rPr>
              <w:t>převzetí</w:t>
            </w:r>
            <w:r w:rsidRPr="004F44E0">
              <w:rPr>
                <w:rFonts w:ascii="Arial" w:hAnsi="Arial" w:cs="Arial"/>
              </w:rPr>
              <w:t xml:space="preserve"> </w:t>
            </w:r>
            <w:r>
              <w:rPr>
                <w:rFonts w:ascii="Arial" w:hAnsi="Arial" w:cs="Arial"/>
              </w:rPr>
              <w:t>DSP Objednatelem bez vad a nedodělků</w:t>
            </w:r>
          </w:p>
        </w:tc>
      </w:tr>
      <w:tr w:rsidR="00F725B5" w14:paraId="5C4F022D" w14:textId="77777777" w:rsidTr="0078254F">
        <w:tc>
          <w:tcPr>
            <w:tcW w:w="4602" w:type="dxa"/>
          </w:tcPr>
          <w:p w14:paraId="418E5545" w14:textId="2DB57424" w:rsidR="00F725B5" w:rsidRDefault="00F725B5" w:rsidP="00F725B5">
            <w:pPr>
              <w:jc w:val="both"/>
              <w:rPr>
                <w:rFonts w:ascii="Arial" w:hAnsi="Arial" w:cs="Arial"/>
              </w:rPr>
            </w:pPr>
            <w:r>
              <w:rPr>
                <w:rFonts w:ascii="Arial" w:hAnsi="Arial" w:cs="Arial"/>
              </w:rPr>
              <w:t>te</w:t>
            </w:r>
            <w:r w:rsidRPr="004F44E0">
              <w:rPr>
                <w:rFonts w:ascii="Arial" w:hAnsi="Arial" w:cs="Arial"/>
              </w:rPr>
              <w:t xml:space="preserve">rmín dokončení </w:t>
            </w:r>
            <w:r>
              <w:rPr>
                <w:rFonts w:ascii="Arial" w:hAnsi="Arial" w:cs="Arial"/>
              </w:rPr>
              <w:t xml:space="preserve">a </w:t>
            </w:r>
            <w:r w:rsidRPr="004F44E0">
              <w:rPr>
                <w:rFonts w:ascii="Arial" w:hAnsi="Arial" w:cs="Arial"/>
              </w:rPr>
              <w:t>předání</w:t>
            </w:r>
            <w:r>
              <w:rPr>
                <w:rFonts w:ascii="Arial" w:hAnsi="Arial" w:cs="Arial"/>
              </w:rPr>
              <w:t xml:space="preserve"> DPS</w:t>
            </w:r>
          </w:p>
        </w:tc>
        <w:tc>
          <w:tcPr>
            <w:tcW w:w="4603" w:type="dxa"/>
          </w:tcPr>
          <w:p w14:paraId="0C6A125C" w14:textId="5CFA82DC" w:rsidR="00F725B5" w:rsidRDefault="00F725B5" w:rsidP="00F725B5">
            <w:pPr>
              <w:jc w:val="both"/>
              <w:rPr>
                <w:rFonts w:ascii="Arial" w:hAnsi="Arial" w:cs="Arial"/>
              </w:rPr>
            </w:pPr>
            <w:r w:rsidRPr="004F44E0">
              <w:rPr>
                <w:rFonts w:ascii="Arial" w:hAnsi="Arial" w:cs="Arial"/>
              </w:rPr>
              <w:t xml:space="preserve">do </w:t>
            </w:r>
            <w:r w:rsidR="009A23D8">
              <w:rPr>
                <w:rFonts w:ascii="Arial" w:hAnsi="Arial" w:cs="Arial"/>
              </w:rPr>
              <w:t>3</w:t>
            </w:r>
            <w:r>
              <w:rPr>
                <w:rFonts w:ascii="Arial" w:hAnsi="Arial" w:cs="Arial"/>
              </w:rPr>
              <w:t>0</w:t>
            </w:r>
            <w:r w:rsidRPr="004F44E0">
              <w:rPr>
                <w:rFonts w:ascii="Arial" w:hAnsi="Arial" w:cs="Arial"/>
              </w:rPr>
              <w:t xml:space="preserve"> dnů </w:t>
            </w:r>
            <w:r w:rsidR="00E9248B">
              <w:rPr>
                <w:rFonts w:ascii="Arial" w:hAnsi="Arial" w:cs="Arial"/>
              </w:rPr>
              <w:t>od pravomocného stavebního povolení</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305A5E8E" w:rsidR="00ED225C" w:rsidRDefault="00327652" w:rsidP="00BF10DD">
      <w:pPr>
        <w:keepNext/>
        <w:numPr>
          <w:ilvl w:val="0"/>
          <w:numId w:val="2"/>
        </w:numPr>
        <w:ind w:left="453" w:hanging="96"/>
        <w:jc w:val="center"/>
        <w:rPr>
          <w:rFonts w:ascii="Arial" w:hAnsi="Arial" w:cs="Arial"/>
          <w:b/>
          <w:szCs w:val="24"/>
        </w:rPr>
      </w:pPr>
      <w:r w:rsidRPr="00ED225C">
        <w:rPr>
          <w:rFonts w:ascii="Arial" w:hAnsi="Arial" w:cs="Arial"/>
          <w:b/>
          <w:szCs w:val="24"/>
        </w:rPr>
        <w:t xml:space="preserve">Cena </w:t>
      </w:r>
      <w:r w:rsidR="00AF3777">
        <w:rPr>
          <w:rFonts w:ascii="Arial" w:hAnsi="Arial" w:cs="Arial"/>
          <w:b/>
          <w:szCs w:val="24"/>
        </w:rPr>
        <w:t>D</w:t>
      </w:r>
      <w:r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7261B8" w14:paraId="00FFEE8C" w14:textId="77777777" w:rsidTr="00CA7D54">
        <w:tc>
          <w:tcPr>
            <w:tcW w:w="2301" w:type="dxa"/>
          </w:tcPr>
          <w:p w14:paraId="40736B5E" w14:textId="0F2ACFDB" w:rsidR="007261B8" w:rsidRDefault="00A677A6" w:rsidP="007261B8">
            <w:pPr>
              <w:jc w:val="both"/>
              <w:rPr>
                <w:rFonts w:ascii="Arial" w:hAnsi="Arial" w:cs="Arial"/>
              </w:rPr>
            </w:pPr>
            <w:r w:rsidRPr="00A677A6">
              <w:rPr>
                <w:rFonts w:ascii="Arial" w:hAnsi="Arial" w:cs="Arial"/>
              </w:rPr>
              <w:t>DSP vč. inženýrské činnosti, průzkumných prací a posouzení, geodetického zaměření a návrhu havarijního a povodňového plánu</w:t>
            </w:r>
          </w:p>
        </w:tc>
        <w:tc>
          <w:tcPr>
            <w:tcW w:w="2301" w:type="dxa"/>
          </w:tcPr>
          <w:p w14:paraId="66ED6973" w14:textId="77777777" w:rsidR="007261B8" w:rsidRDefault="007261B8" w:rsidP="007261B8">
            <w:pPr>
              <w:jc w:val="both"/>
              <w:rPr>
                <w:rFonts w:ascii="Arial" w:hAnsi="Arial" w:cs="Arial"/>
              </w:rPr>
            </w:pPr>
          </w:p>
          <w:p w14:paraId="5E442138" w14:textId="77777777" w:rsidR="00FA0192" w:rsidRDefault="00FA0192" w:rsidP="007261B8">
            <w:pPr>
              <w:jc w:val="both"/>
              <w:rPr>
                <w:rFonts w:ascii="Arial" w:hAnsi="Arial" w:cs="Arial"/>
              </w:rPr>
            </w:pPr>
          </w:p>
          <w:p w14:paraId="093EBBB7" w14:textId="77777777" w:rsidR="00FA0192" w:rsidRDefault="00FA0192" w:rsidP="007261B8">
            <w:pPr>
              <w:jc w:val="both"/>
              <w:rPr>
                <w:rFonts w:ascii="Arial" w:hAnsi="Arial" w:cs="Arial"/>
              </w:rPr>
            </w:pPr>
          </w:p>
          <w:sdt>
            <w:sdtPr>
              <w:rPr>
                <w:rFonts w:ascii="Arial" w:hAnsi="Arial" w:cs="Arial"/>
              </w:rPr>
              <w:id w:val="831495575"/>
              <w:placeholder>
                <w:docPart w:val="C041CF284F554986AFB3FA8A19B555B0"/>
              </w:placeholder>
            </w:sdtPr>
            <w:sdtContent>
              <w:p w14:paraId="46B4025E" w14:textId="77777777" w:rsidR="00FA0192" w:rsidRDefault="00FA0192" w:rsidP="00FA0192">
                <w:pPr>
                  <w:jc w:val="both"/>
                  <w:rPr>
                    <w:rFonts w:ascii="Arial" w:hAnsi="Arial" w:cs="Arial"/>
                  </w:rPr>
                </w:pPr>
                <w:r>
                  <w:rPr>
                    <w:rFonts w:ascii="Arial" w:hAnsi="Arial" w:cs="Arial"/>
                  </w:rPr>
                  <w:t>………………….</w:t>
                </w:r>
              </w:p>
            </w:sdtContent>
          </w:sdt>
          <w:p w14:paraId="26EACEFD" w14:textId="76BB4479" w:rsidR="00FA0192" w:rsidRDefault="00FA0192" w:rsidP="007261B8">
            <w:pPr>
              <w:jc w:val="both"/>
              <w:rPr>
                <w:rFonts w:ascii="Arial" w:hAnsi="Arial" w:cs="Arial"/>
              </w:rPr>
            </w:pPr>
          </w:p>
        </w:tc>
        <w:tc>
          <w:tcPr>
            <w:tcW w:w="2301" w:type="dxa"/>
          </w:tcPr>
          <w:p w14:paraId="19139196" w14:textId="2051969A" w:rsidR="007261B8" w:rsidRDefault="007261B8" w:rsidP="007261B8">
            <w:pPr>
              <w:jc w:val="both"/>
              <w:rPr>
                <w:rFonts w:ascii="Arial" w:hAnsi="Arial" w:cs="Arial"/>
              </w:rPr>
            </w:pPr>
          </w:p>
        </w:tc>
        <w:tc>
          <w:tcPr>
            <w:tcW w:w="2302" w:type="dxa"/>
          </w:tcPr>
          <w:p w14:paraId="1EC4DA85" w14:textId="5DC9C32E" w:rsidR="007261B8" w:rsidRDefault="007261B8" w:rsidP="007261B8">
            <w:pPr>
              <w:jc w:val="both"/>
              <w:rPr>
                <w:rFonts w:ascii="Arial" w:hAnsi="Arial" w:cs="Arial"/>
              </w:rPr>
            </w:pPr>
          </w:p>
        </w:tc>
      </w:tr>
      <w:tr w:rsidR="007261B8" w14:paraId="3FBCFE58" w14:textId="77777777" w:rsidTr="00CA7D54">
        <w:tc>
          <w:tcPr>
            <w:tcW w:w="2301" w:type="dxa"/>
          </w:tcPr>
          <w:p w14:paraId="15B06E9F" w14:textId="39DBFCE4" w:rsidR="007261B8" w:rsidRDefault="00A677A6" w:rsidP="007261B8">
            <w:pPr>
              <w:jc w:val="both"/>
              <w:rPr>
                <w:rFonts w:ascii="Arial" w:hAnsi="Arial" w:cs="Arial"/>
              </w:rPr>
            </w:pPr>
            <w:r w:rsidRPr="00A677A6">
              <w:rPr>
                <w:rFonts w:ascii="Arial" w:hAnsi="Arial" w:cs="Arial"/>
              </w:rPr>
              <w:t>DPS vč. součinnosti při výběru zhotovitele Stavby</w:t>
            </w:r>
          </w:p>
        </w:tc>
        <w:tc>
          <w:tcPr>
            <w:tcW w:w="2301" w:type="dxa"/>
          </w:tcPr>
          <w:p w14:paraId="2C908C3A" w14:textId="6309C8D9" w:rsidR="007261B8" w:rsidRDefault="007261B8" w:rsidP="007261B8">
            <w:pPr>
              <w:jc w:val="both"/>
              <w:rPr>
                <w:rFonts w:ascii="Arial" w:hAnsi="Arial" w:cs="Arial"/>
              </w:rPr>
            </w:pPr>
          </w:p>
        </w:tc>
        <w:tc>
          <w:tcPr>
            <w:tcW w:w="2301" w:type="dxa"/>
          </w:tcPr>
          <w:p w14:paraId="406044F8" w14:textId="41FEB245" w:rsidR="007261B8" w:rsidRDefault="007261B8" w:rsidP="007261B8">
            <w:pPr>
              <w:jc w:val="both"/>
              <w:rPr>
                <w:rFonts w:ascii="Arial" w:hAnsi="Arial" w:cs="Arial"/>
              </w:rPr>
            </w:pPr>
          </w:p>
        </w:tc>
        <w:tc>
          <w:tcPr>
            <w:tcW w:w="2302" w:type="dxa"/>
          </w:tcPr>
          <w:p w14:paraId="4842A4E7" w14:textId="4E58DC0D" w:rsidR="007261B8" w:rsidRDefault="007261B8" w:rsidP="007261B8">
            <w:pPr>
              <w:jc w:val="both"/>
              <w:rPr>
                <w:rFonts w:ascii="Arial" w:hAnsi="Arial" w:cs="Arial"/>
              </w:rPr>
            </w:pPr>
          </w:p>
        </w:tc>
      </w:tr>
      <w:tr w:rsidR="007261B8" w14:paraId="1B04ABF1" w14:textId="77777777" w:rsidTr="00CA7D54">
        <w:tc>
          <w:tcPr>
            <w:tcW w:w="2301" w:type="dxa"/>
          </w:tcPr>
          <w:p w14:paraId="4121CDFB" w14:textId="35EDEE6E" w:rsidR="007261B8" w:rsidRPr="002005D3" w:rsidRDefault="007261B8" w:rsidP="007261B8">
            <w:pPr>
              <w:jc w:val="both"/>
              <w:rPr>
                <w:rFonts w:ascii="Arial" w:hAnsi="Arial" w:cs="Arial"/>
              </w:rPr>
            </w:pPr>
            <w:r w:rsidRPr="002005D3">
              <w:rPr>
                <w:rFonts w:ascii="Arial" w:hAnsi="Arial" w:cs="Arial"/>
              </w:rPr>
              <w:t>Plán BOZP</w:t>
            </w:r>
          </w:p>
        </w:tc>
        <w:tc>
          <w:tcPr>
            <w:tcW w:w="2301" w:type="dxa"/>
          </w:tcPr>
          <w:p w14:paraId="48E7F604" w14:textId="2AC44144" w:rsidR="007261B8" w:rsidRDefault="007261B8" w:rsidP="007261B8">
            <w:pPr>
              <w:jc w:val="both"/>
              <w:rPr>
                <w:rFonts w:ascii="Arial" w:hAnsi="Arial" w:cs="Arial"/>
              </w:rPr>
            </w:pPr>
          </w:p>
        </w:tc>
        <w:tc>
          <w:tcPr>
            <w:tcW w:w="2301" w:type="dxa"/>
          </w:tcPr>
          <w:p w14:paraId="05D5DD82" w14:textId="69FD0561" w:rsidR="007261B8" w:rsidRDefault="007261B8" w:rsidP="007261B8">
            <w:pPr>
              <w:jc w:val="both"/>
              <w:rPr>
                <w:rFonts w:ascii="Arial" w:hAnsi="Arial" w:cs="Arial"/>
              </w:rPr>
            </w:pPr>
          </w:p>
        </w:tc>
        <w:tc>
          <w:tcPr>
            <w:tcW w:w="2302" w:type="dxa"/>
          </w:tcPr>
          <w:p w14:paraId="789F86D6" w14:textId="096B0720" w:rsidR="007261B8" w:rsidRDefault="007261B8" w:rsidP="007261B8">
            <w:pPr>
              <w:jc w:val="both"/>
              <w:rPr>
                <w:rFonts w:ascii="Arial" w:hAnsi="Arial" w:cs="Arial"/>
              </w:rPr>
            </w:pPr>
          </w:p>
        </w:tc>
      </w:tr>
      <w:tr w:rsidR="007261B8" w14:paraId="03E4142D" w14:textId="77777777" w:rsidTr="00CA7D54">
        <w:tc>
          <w:tcPr>
            <w:tcW w:w="2301" w:type="dxa"/>
          </w:tcPr>
          <w:p w14:paraId="7A493EC3" w14:textId="4079F3EE" w:rsidR="007261B8" w:rsidRPr="002005D3" w:rsidRDefault="007261B8" w:rsidP="007261B8">
            <w:pPr>
              <w:jc w:val="both"/>
              <w:rPr>
                <w:rFonts w:ascii="Arial" w:hAnsi="Arial" w:cs="Arial"/>
              </w:rPr>
            </w:pPr>
            <w:r w:rsidRPr="002005D3">
              <w:rPr>
                <w:rFonts w:ascii="Arial" w:hAnsi="Arial" w:cs="Arial"/>
              </w:rPr>
              <w:t>Biologické hodnocení, popř. biologické posouzení</w:t>
            </w:r>
          </w:p>
        </w:tc>
        <w:tc>
          <w:tcPr>
            <w:tcW w:w="2301" w:type="dxa"/>
          </w:tcPr>
          <w:p w14:paraId="66F9A5B7" w14:textId="15A503AE" w:rsidR="007261B8" w:rsidRPr="005B188E" w:rsidRDefault="007261B8" w:rsidP="007261B8">
            <w:pPr>
              <w:jc w:val="both"/>
              <w:rPr>
                <w:rFonts w:ascii="Arial" w:hAnsi="Arial" w:cs="Arial"/>
                <w:highlight w:val="yellow"/>
              </w:rPr>
            </w:pPr>
          </w:p>
        </w:tc>
        <w:tc>
          <w:tcPr>
            <w:tcW w:w="2301" w:type="dxa"/>
          </w:tcPr>
          <w:p w14:paraId="12574675" w14:textId="53A90155" w:rsidR="007261B8" w:rsidRPr="005B188E" w:rsidRDefault="007261B8" w:rsidP="007261B8">
            <w:pPr>
              <w:jc w:val="both"/>
              <w:rPr>
                <w:rFonts w:ascii="Arial" w:hAnsi="Arial" w:cs="Arial"/>
                <w:highlight w:val="yellow"/>
              </w:rPr>
            </w:pPr>
          </w:p>
        </w:tc>
        <w:tc>
          <w:tcPr>
            <w:tcW w:w="2302" w:type="dxa"/>
          </w:tcPr>
          <w:p w14:paraId="3936BC56" w14:textId="46089E2D" w:rsidR="007261B8" w:rsidRPr="005B188E" w:rsidRDefault="007261B8" w:rsidP="007261B8">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5FF47988" w:rsidR="00CA7D54" w:rsidRDefault="00CA7D54" w:rsidP="00DD5497">
            <w:pPr>
              <w:jc w:val="both"/>
              <w:rPr>
                <w:rFonts w:ascii="Arial" w:hAnsi="Arial" w:cs="Arial"/>
              </w:rPr>
            </w:pPr>
          </w:p>
        </w:tc>
        <w:tc>
          <w:tcPr>
            <w:tcW w:w="2301" w:type="dxa"/>
          </w:tcPr>
          <w:p w14:paraId="665FDA7D" w14:textId="4B24DB0E" w:rsidR="00CA7D54" w:rsidRDefault="00CA7D54" w:rsidP="00DD5497">
            <w:pPr>
              <w:jc w:val="both"/>
              <w:rPr>
                <w:rFonts w:ascii="Arial" w:hAnsi="Arial" w:cs="Arial"/>
              </w:rPr>
            </w:pPr>
          </w:p>
        </w:tc>
        <w:tc>
          <w:tcPr>
            <w:tcW w:w="2302" w:type="dxa"/>
          </w:tcPr>
          <w:p w14:paraId="064DE73F" w14:textId="768AEFF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6DAA6498"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lastRenderedPageBreak/>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F10DD">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7BA3E196"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 xml:space="preserve">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w:t>
      </w:r>
      <w:r w:rsidRPr="002005D3">
        <w:rPr>
          <w:rFonts w:ascii="Arial" w:hAnsi="Arial" w:cs="Arial"/>
        </w:rPr>
        <w:lastRenderedPageBreak/>
        <w:t>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41043001"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bookmarkStart w:id="4" w:name="_GoBack"/>
      <w:bookmarkEnd w:id="4"/>
      <w:r w:rsidRPr="000C2383">
        <w:rPr>
          <w:rFonts w:ascii="Arial" w:hAnsi="Arial" w:cs="Arial"/>
          <w:lang w:eastAsia="cs-CZ"/>
        </w:rPr>
        <w:t>.</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7D3890ED" w14:textId="77777777" w:rsidR="00BF10DD" w:rsidRDefault="00327652" w:rsidP="00BF10DD">
      <w:pPr>
        <w:numPr>
          <w:ilvl w:val="0"/>
          <w:numId w:val="27"/>
        </w:numPr>
        <w:tabs>
          <w:tab w:val="left" w:pos="0"/>
        </w:tabs>
        <w:ind w:left="425" w:hanging="425"/>
        <w:jc w:val="both"/>
        <w:rPr>
          <w:rFonts w:ascii="Arial" w:hAnsi="Arial" w:cs="Arial"/>
        </w:rPr>
      </w:pPr>
      <w:r w:rsidRPr="001C2830">
        <w:rPr>
          <w:rFonts w:ascii="Arial" w:hAnsi="Arial" w:cs="Arial"/>
        </w:rPr>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E1CC263" w14:textId="77777777" w:rsidR="00BF10DD" w:rsidRDefault="00BF10DD" w:rsidP="00BF10DD">
      <w:pPr>
        <w:pStyle w:val="Odstavecseseznamem"/>
        <w:rPr>
          <w:rFonts w:ascii="Arial" w:hAnsi="Arial" w:cs="Arial"/>
          <w:szCs w:val="24"/>
        </w:rPr>
      </w:pPr>
    </w:p>
    <w:p w14:paraId="7F583AE3" w14:textId="35CFBAA8" w:rsidR="00BF10DD" w:rsidRPr="00BF10DD" w:rsidRDefault="00BF10DD" w:rsidP="00BF10DD">
      <w:pPr>
        <w:numPr>
          <w:ilvl w:val="0"/>
          <w:numId w:val="27"/>
        </w:numPr>
        <w:tabs>
          <w:tab w:val="left" w:pos="0"/>
        </w:tabs>
        <w:ind w:left="425" w:hanging="425"/>
        <w:jc w:val="both"/>
        <w:rPr>
          <w:rFonts w:ascii="Arial" w:hAnsi="Arial" w:cs="Arial"/>
        </w:rPr>
      </w:pPr>
      <w:r w:rsidRPr="00BF10DD">
        <w:rPr>
          <w:rFonts w:ascii="Arial" w:hAnsi="Arial" w:cs="Arial"/>
          <w:szCs w:val="24"/>
        </w:rPr>
        <w:t xml:space="preserve">Smlouva je vyhotovena ve třech stejnopisech, z nichž dva obdrží Objednatel a jeden </w:t>
      </w:r>
      <w:proofErr w:type="gramStart"/>
      <w:r w:rsidRPr="00BF10DD">
        <w:rPr>
          <w:rFonts w:ascii="Arial" w:hAnsi="Arial" w:cs="Arial"/>
          <w:szCs w:val="24"/>
        </w:rPr>
        <w:t>Zhotovitel./</w:t>
      </w:r>
      <w:proofErr w:type="gramEnd"/>
      <w:r w:rsidRPr="00BF10DD">
        <w:rPr>
          <w:rFonts w:ascii="Arial" w:hAnsi="Arial" w:cs="Arial"/>
          <w:szCs w:val="24"/>
        </w:rPr>
        <w:t xml:space="preserve"> Smlouva je uzavírána v elektronické podobě a je podepisována uznávanými elektronickými podpisy ve smyslu zákona č. 297/2016 Sb., o službách vytvářejících důvěru pro elektronické transakce, ve znění pozdějších předpisů.</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27F85BF" w14:textId="77777777" w:rsidR="009A23D8" w:rsidRPr="00DD5497" w:rsidRDefault="009A23D8" w:rsidP="009A23D8">
      <w:pPr>
        <w:jc w:val="both"/>
        <w:rPr>
          <w:rFonts w:ascii="Arial" w:hAnsi="Arial" w:cs="Arial"/>
        </w:rPr>
      </w:pPr>
    </w:p>
    <w:p w14:paraId="713AA8BB" w14:textId="77777777" w:rsidR="009A23D8" w:rsidRPr="00DD5497" w:rsidRDefault="009A23D8" w:rsidP="009A23D8">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Pr>
          <w:rFonts w:ascii="Arial" w:hAnsi="Arial" w:cs="Arial"/>
        </w:rPr>
        <w:t xml:space="preserve">V </w:t>
      </w:r>
      <w:r w:rsidRPr="00DD5497">
        <w:rPr>
          <w:rFonts w:ascii="Arial" w:hAnsi="Arial" w:cs="Arial"/>
        </w:rPr>
        <w:t>………………………… dne:</w:t>
      </w:r>
    </w:p>
    <w:p w14:paraId="7267FE8D" w14:textId="77777777" w:rsidR="009A23D8" w:rsidRPr="00DD5497" w:rsidRDefault="009A23D8" w:rsidP="009A23D8">
      <w:pPr>
        <w:keepNext/>
        <w:tabs>
          <w:tab w:val="left" w:pos="4962"/>
        </w:tabs>
        <w:rPr>
          <w:rFonts w:ascii="Arial" w:hAnsi="Arial" w:cs="Arial"/>
        </w:rPr>
      </w:pPr>
    </w:p>
    <w:p w14:paraId="1A9D584B" w14:textId="2DC41D39" w:rsidR="009A23D8" w:rsidRPr="00DD5497" w:rsidRDefault="009A23D8" w:rsidP="009A23D8">
      <w:pPr>
        <w:keepNext/>
        <w:tabs>
          <w:tab w:val="left" w:pos="4962"/>
        </w:tabs>
        <w:rPr>
          <w:rFonts w:ascii="Arial" w:hAnsi="Arial" w:cs="Arial"/>
          <w:b/>
        </w:rPr>
      </w:pPr>
      <w:r w:rsidRPr="00DD5497">
        <w:rPr>
          <w:rFonts w:ascii="Arial" w:hAnsi="Arial" w:cs="Arial"/>
          <w:b/>
        </w:rPr>
        <w:t xml:space="preserve">Za </w:t>
      </w:r>
      <w:r>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 xml:space="preserve">Za </w:t>
      </w:r>
      <w:r>
        <w:rPr>
          <w:rFonts w:ascii="Arial" w:hAnsi="Arial" w:cs="Arial"/>
          <w:b/>
        </w:rPr>
        <w:t>Z</w:t>
      </w:r>
      <w:r w:rsidRPr="00DD5497">
        <w:rPr>
          <w:rFonts w:ascii="Arial" w:hAnsi="Arial" w:cs="Arial"/>
          <w:b/>
        </w:rPr>
        <w:t>hotovitele:</w:t>
      </w:r>
    </w:p>
    <w:p w14:paraId="388C8C6A" w14:textId="4665E290" w:rsidR="009A23D8" w:rsidRDefault="009A23D8" w:rsidP="009A23D8">
      <w:pPr>
        <w:keepNext/>
        <w:tabs>
          <w:tab w:val="left" w:pos="4962"/>
        </w:tabs>
        <w:jc w:val="center"/>
        <w:rPr>
          <w:rFonts w:ascii="Arial" w:hAnsi="Arial" w:cs="Arial"/>
          <w:b/>
        </w:rPr>
      </w:pPr>
    </w:p>
    <w:p w14:paraId="4DB1818F" w14:textId="77777777" w:rsidR="009A23D8" w:rsidRDefault="009A23D8" w:rsidP="009A23D8">
      <w:pPr>
        <w:keepNext/>
        <w:tabs>
          <w:tab w:val="left" w:pos="4962"/>
        </w:tabs>
        <w:jc w:val="center"/>
        <w:rPr>
          <w:rFonts w:ascii="Arial" w:hAnsi="Arial" w:cs="Arial"/>
          <w:b/>
        </w:rPr>
      </w:pPr>
    </w:p>
    <w:p w14:paraId="02F389AA" w14:textId="77777777" w:rsidR="009A23D8" w:rsidRPr="00DD5497" w:rsidRDefault="009A23D8" w:rsidP="009A23D8">
      <w:pPr>
        <w:keepNext/>
        <w:tabs>
          <w:tab w:val="left" w:pos="4962"/>
        </w:tabs>
        <w:jc w:val="center"/>
        <w:rPr>
          <w:rFonts w:ascii="Arial" w:hAnsi="Arial" w:cs="Arial"/>
          <w:b/>
        </w:rPr>
      </w:pPr>
    </w:p>
    <w:p w14:paraId="53F4F95A" w14:textId="77777777" w:rsidR="009A23D8" w:rsidRPr="00DD5497" w:rsidRDefault="009A23D8" w:rsidP="009A23D8">
      <w:pPr>
        <w:keepNext/>
        <w:tabs>
          <w:tab w:val="left" w:pos="4962"/>
        </w:tabs>
        <w:jc w:val="center"/>
        <w:rPr>
          <w:rFonts w:ascii="Arial" w:hAnsi="Arial" w:cs="Arial"/>
          <w:b/>
        </w:rPr>
      </w:pPr>
    </w:p>
    <w:p w14:paraId="780ECD2F" w14:textId="77777777" w:rsidR="009A23D8" w:rsidRPr="009A23D8" w:rsidRDefault="009A23D8" w:rsidP="009A23D8">
      <w:pPr>
        <w:keepNext/>
        <w:tabs>
          <w:tab w:val="center" w:pos="1800"/>
          <w:tab w:val="center" w:pos="6521"/>
        </w:tabs>
        <w:rPr>
          <w:rFonts w:ascii="Arial" w:hAnsi="Arial" w:cs="Arial"/>
          <w:i/>
        </w:rPr>
      </w:pPr>
      <w:r w:rsidRPr="00DD5497">
        <w:rPr>
          <w:rFonts w:ascii="Arial" w:hAnsi="Arial" w:cs="Arial"/>
        </w:rPr>
        <w:tab/>
      </w:r>
      <w:r w:rsidRPr="009A23D8">
        <w:rPr>
          <w:rFonts w:ascii="Arial" w:hAnsi="Arial" w:cs="Arial"/>
        </w:rPr>
        <w:t xml:space="preserve">...................................................... </w:t>
      </w:r>
      <w:r w:rsidRPr="009A23D8">
        <w:rPr>
          <w:rFonts w:ascii="Arial" w:hAnsi="Arial" w:cs="Arial"/>
        </w:rPr>
        <w:tab/>
        <w:t>......................................................</w:t>
      </w:r>
    </w:p>
    <w:p w14:paraId="6AE26C99" w14:textId="77777777" w:rsidR="009A23D8" w:rsidRPr="009A23D8" w:rsidRDefault="009A23D8" w:rsidP="009A23D8">
      <w:pPr>
        <w:tabs>
          <w:tab w:val="center" w:pos="1800"/>
          <w:tab w:val="center" w:pos="6521"/>
        </w:tabs>
        <w:rPr>
          <w:rFonts w:ascii="Arial" w:hAnsi="Arial" w:cs="Arial"/>
        </w:rPr>
      </w:pPr>
      <w:r w:rsidRPr="009A23D8">
        <w:rPr>
          <w:rFonts w:ascii="Arial" w:hAnsi="Arial" w:cs="Arial"/>
          <w:i/>
        </w:rPr>
        <w:tab/>
      </w:r>
      <w:r w:rsidRPr="009A23D8">
        <w:rPr>
          <w:rFonts w:ascii="Arial" w:hAnsi="Arial" w:cs="Arial"/>
        </w:rPr>
        <w:t xml:space="preserve">Povodí Moravy, </w:t>
      </w:r>
      <w:proofErr w:type="spellStart"/>
      <w:r w:rsidRPr="009A23D8">
        <w:rPr>
          <w:rFonts w:ascii="Arial" w:hAnsi="Arial" w:cs="Arial"/>
        </w:rPr>
        <w:t>s.p</w:t>
      </w:r>
      <w:proofErr w:type="spellEnd"/>
      <w:r w:rsidRPr="009A23D8">
        <w:rPr>
          <w:rFonts w:ascii="Arial" w:hAnsi="Arial" w:cs="Arial"/>
        </w:rPr>
        <w:t>.</w:t>
      </w:r>
      <w:r w:rsidRPr="009A23D8">
        <w:rPr>
          <w:rFonts w:ascii="Arial" w:hAnsi="Arial" w:cs="Arial"/>
        </w:rPr>
        <w:tab/>
        <w:t>obchodní firma</w:t>
      </w:r>
    </w:p>
    <w:p w14:paraId="0B6D1269" w14:textId="60C6D1A7" w:rsidR="009A23D8" w:rsidRPr="009A23D8" w:rsidRDefault="009A23D8" w:rsidP="009A23D8">
      <w:pPr>
        <w:tabs>
          <w:tab w:val="center" w:pos="1800"/>
          <w:tab w:val="center" w:pos="6521"/>
        </w:tabs>
        <w:rPr>
          <w:rFonts w:ascii="Arial" w:hAnsi="Arial" w:cs="Arial"/>
        </w:rPr>
      </w:pPr>
      <w:r w:rsidRPr="009A23D8">
        <w:rPr>
          <w:rFonts w:ascii="Arial" w:hAnsi="Arial" w:cs="Arial"/>
        </w:rPr>
        <w:tab/>
        <w:t>Ing. David Fína</w:t>
      </w:r>
      <w:r w:rsidRPr="009A23D8">
        <w:rPr>
          <w:rFonts w:ascii="Arial" w:hAnsi="Arial" w:cs="Arial"/>
          <w:i/>
        </w:rPr>
        <w:tab/>
      </w:r>
      <w:r w:rsidRPr="009A23D8">
        <w:rPr>
          <w:rFonts w:ascii="Arial" w:hAnsi="Arial" w:cs="Arial"/>
        </w:rPr>
        <w:t>jméno</w:t>
      </w:r>
    </w:p>
    <w:p w14:paraId="7267FE1D" w14:textId="77777777" w:rsidR="009A23D8" w:rsidRPr="00DD5497" w:rsidRDefault="009A23D8" w:rsidP="009A23D8">
      <w:pPr>
        <w:tabs>
          <w:tab w:val="center" w:pos="1800"/>
          <w:tab w:val="center" w:pos="6521"/>
        </w:tabs>
        <w:rPr>
          <w:rFonts w:ascii="Arial" w:hAnsi="Arial" w:cs="Arial"/>
        </w:rPr>
      </w:pPr>
      <w:r w:rsidRPr="009A23D8">
        <w:rPr>
          <w:rFonts w:ascii="Arial" w:hAnsi="Arial" w:cs="Arial"/>
        </w:rPr>
        <w:tab/>
        <w:t>generální ředitel</w:t>
      </w:r>
      <w:r w:rsidRPr="009A23D8">
        <w:rPr>
          <w:rFonts w:ascii="Arial" w:hAnsi="Arial" w:cs="Arial"/>
        </w:rPr>
        <w:tab/>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2E33FDC"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w:t>
      </w:r>
      <w:r w:rsidR="00E25073">
        <w:rPr>
          <w:rFonts w:ascii="Arial" w:hAnsi="Arial" w:cs="Arial"/>
        </w:rPr>
        <w:t>jednorázově</w:t>
      </w:r>
      <w:r w:rsidRPr="00E676DF">
        <w:rPr>
          <w:rFonts w:ascii="Arial" w:hAnsi="Arial" w:cs="Arial"/>
        </w:rPr>
        <w:t xml:space="preserve">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bjednateli.</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09AA73B1"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w:t>
      </w:r>
      <w:proofErr w:type="gramStart"/>
      <w:r w:rsidRPr="00E676DF">
        <w:rPr>
          <w:rFonts w:ascii="Arial" w:hAnsi="Arial" w:cs="Arial"/>
        </w:rPr>
        <w:t>vydán</w:t>
      </w:r>
      <w:r w:rsidR="00DC50E3">
        <w:rPr>
          <w:rFonts w:ascii="Arial" w:hAnsi="Arial" w:cs="Arial"/>
        </w:rPr>
        <w:t xml:space="preserve">o </w:t>
      </w:r>
      <w:r w:rsidRPr="00E676DF">
        <w:rPr>
          <w:rFonts w:ascii="Arial" w:hAnsi="Arial" w:cs="Arial"/>
        </w:rPr>
        <w:t xml:space="preserve"> </w:t>
      </w:r>
      <w:r w:rsidR="00501993" w:rsidRPr="005A3948">
        <w:rPr>
          <w:rFonts w:ascii="Arial" w:hAnsi="Arial" w:cs="Arial"/>
        </w:rPr>
        <w:t>povolení</w:t>
      </w:r>
      <w:proofErr w:type="gramEnd"/>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6B24F430"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F6ED8" w14:textId="77777777" w:rsidR="00E96874" w:rsidRDefault="00E96874" w:rsidP="00B2498C">
      <w:r>
        <w:separator/>
      </w:r>
    </w:p>
  </w:endnote>
  <w:endnote w:type="continuationSeparator" w:id="0">
    <w:p w14:paraId="59F53B06" w14:textId="77777777" w:rsidR="00E96874" w:rsidRDefault="00E96874"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8AC05" w14:textId="1296C467"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E25073">
      <w:rPr>
        <w:rFonts w:cs="Arial"/>
        <w:b/>
        <w:noProof/>
        <w:color w:val="808080"/>
      </w:rPr>
      <w:t>12</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E25073">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A56B2" w14:textId="77777777" w:rsidR="00E96874" w:rsidRDefault="00E96874" w:rsidP="00B2498C">
      <w:r>
        <w:separator/>
      </w:r>
    </w:p>
  </w:footnote>
  <w:footnote w:type="continuationSeparator" w:id="0">
    <w:p w14:paraId="6B1FFA42" w14:textId="77777777" w:rsidR="00E96874" w:rsidRDefault="00E96874"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652"/>
    <w:rsid w:val="000009BC"/>
    <w:rsid w:val="000058E4"/>
    <w:rsid w:val="00005C13"/>
    <w:rsid w:val="00010AD0"/>
    <w:rsid w:val="000208DC"/>
    <w:rsid w:val="0002622C"/>
    <w:rsid w:val="000365A2"/>
    <w:rsid w:val="00045CF3"/>
    <w:rsid w:val="0004771C"/>
    <w:rsid w:val="000516BB"/>
    <w:rsid w:val="00053C68"/>
    <w:rsid w:val="0005508A"/>
    <w:rsid w:val="00055E8F"/>
    <w:rsid w:val="00056965"/>
    <w:rsid w:val="0005721C"/>
    <w:rsid w:val="00060291"/>
    <w:rsid w:val="0006434B"/>
    <w:rsid w:val="00066EC1"/>
    <w:rsid w:val="00071EA2"/>
    <w:rsid w:val="00073132"/>
    <w:rsid w:val="00097569"/>
    <w:rsid w:val="000A0B42"/>
    <w:rsid w:val="000A3646"/>
    <w:rsid w:val="000A7E79"/>
    <w:rsid w:val="000B7DBD"/>
    <w:rsid w:val="000C1527"/>
    <w:rsid w:val="000C2383"/>
    <w:rsid w:val="000C5505"/>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54290"/>
    <w:rsid w:val="00154C17"/>
    <w:rsid w:val="001624F3"/>
    <w:rsid w:val="00162D4F"/>
    <w:rsid w:val="001650FC"/>
    <w:rsid w:val="001709EF"/>
    <w:rsid w:val="00170EA3"/>
    <w:rsid w:val="0017433C"/>
    <w:rsid w:val="0018649F"/>
    <w:rsid w:val="001A3596"/>
    <w:rsid w:val="001B110F"/>
    <w:rsid w:val="001B1358"/>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5653A"/>
    <w:rsid w:val="00265103"/>
    <w:rsid w:val="002656DF"/>
    <w:rsid w:val="00277DDB"/>
    <w:rsid w:val="00277E38"/>
    <w:rsid w:val="00290EE1"/>
    <w:rsid w:val="0029212C"/>
    <w:rsid w:val="002B07A3"/>
    <w:rsid w:val="002B31FD"/>
    <w:rsid w:val="002B7B49"/>
    <w:rsid w:val="002C4C8F"/>
    <w:rsid w:val="002C6845"/>
    <w:rsid w:val="002D4BB1"/>
    <w:rsid w:val="002E485A"/>
    <w:rsid w:val="002E6A43"/>
    <w:rsid w:val="002F1BD5"/>
    <w:rsid w:val="002F6D3A"/>
    <w:rsid w:val="003008C8"/>
    <w:rsid w:val="00303F91"/>
    <w:rsid w:val="003047AF"/>
    <w:rsid w:val="00306845"/>
    <w:rsid w:val="003167D2"/>
    <w:rsid w:val="0032298E"/>
    <w:rsid w:val="003245A9"/>
    <w:rsid w:val="00326A27"/>
    <w:rsid w:val="00327652"/>
    <w:rsid w:val="003279B2"/>
    <w:rsid w:val="00327E32"/>
    <w:rsid w:val="00344506"/>
    <w:rsid w:val="00347F70"/>
    <w:rsid w:val="003512D6"/>
    <w:rsid w:val="003532AD"/>
    <w:rsid w:val="00353691"/>
    <w:rsid w:val="00353BB5"/>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A59D7"/>
    <w:rsid w:val="003B223D"/>
    <w:rsid w:val="003B34D5"/>
    <w:rsid w:val="003B68B8"/>
    <w:rsid w:val="003B70A5"/>
    <w:rsid w:val="003B749F"/>
    <w:rsid w:val="003D1B05"/>
    <w:rsid w:val="003D30A1"/>
    <w:rsid w:val="003E1987"/>
    <w:rsid w:val="003E68F3"/>
    <w:rsid w:val="003F09FC"/>
    <w:rsid w:val="004017B2"/>
    <w:rsid w:val="00402321"/>
    <w:rsid w:val="0040787A"/>
    <w:rsid w:val="00423085"/>
    <w:rsid w:val="0043273B"/>
    <w:rsid w:val="00441B7A"/>
    <w:rsid w:val="0044496D"/>
    <w:rsid w:val="00451D83"/>
    <w:rsid w:val="00461050"/>
    <w:rsid w:val="00461288"/>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B4F6A"/>
    <w:rsid w:val="004C62FA"/>
    <w:rsid w:val="004D019B"/>
    <w:rsid w:val="004D5C59"/>
    <w:rsid w:val="004E5274"/>
    <w:rsid w:val="004E5A51"/>
    <w:rsid w:val="004F44E0"/>
    <w:rsid w:val="0050166E"/>
    <w:rsid w:val="00501993"/>
    <w:rsid w:val="005030EB"/>
    <w:rsid w:val="00505A66"/>
    <w:rsid w:val="00506A1F"/>
    <w:rsid w:val="0051201B"/>
    <w:rsid w:val="00515F73"/>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3064"/>
    <w:rsid w:val="005C4199"/>
    <w:rsid w:val="005C7E65"/>
    <w:rsid w:val="005C7E8C"/>
    <w:rsid w:val="005D1CBE"/>
    <w:rsid w:val="005D4805"/>
    <w:rsid w:val="005D608E"/>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67D5B"/>
    <w:rsid w:val="006702D4"/>
    <w:rsid w:val="0067577C"/>
    <w:rsid w:val="00685A30"/>
    <w:rsid w:val="006928B3"/>
    <w:rsid w:val="006935DD"/>
    <w:rsid w:val="00694330"/>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1461"/>
    <w:rsid w:val="007223BC"/>
    <w:rsid w:val="007261B8"/>
    <w:rsid w:val="007265E4"/>
    <w:rsid w:val="0075402D"/>
    <w:rsid w:val="00756333"/>
    <w:rsid w:val="0076042A"/>
    <w:rsid w:val="00761803"/>
    <w:rsid w:val="00761CB4"/>
    <w:rsid w:val="007718EA"/>
    <w:rsid w:val="0078254F"/>
    <w:rsid w:val="007877D4"/>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06E62"/>
    <w:rsid w:val="0081347C"/>
    <w:rsid w:val="008137AC"/>
    <w:rsid w:val="00824C9E"/>
    <w:rsid w:val="00827545"/>
    <w:rsid w:val="00832C69"/>
    <w:rsid w:val="008416FD"/>
    <w:rsid w:val="00841D39"/>
    <w:rsid w:val="00845883"/>
    <w:rsid w:val="00847AE5"/>
    <w:rsid w:val="00850BF9"/>
    <w:rsid w:val="008538CC"/>
    <w:rsid w:val="00860F4D"/>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02C"/>
    <w:rsid w:val="008E62CB"/>
    <w:rsid w:val="008E6E40"/>
    <w:rsid w:val="008F5BA7"/>
    <w:rsid w:val="009056F4"/>
    <w:rsid w:val="0092072B"/>
    <w:rsid w:val="0092140F"/>
    <w:rsid w:val="00923F9E"/>
    <w:rsid w:val="0093254A"/>
    <w:rsid w:val="009352CB"/>
    <w:rsid w:val="00942E79"/>
    <w:rsid w:val="00951595"/>
    <w:rsid w:val="009568A4"/>
    <w:rsid w:val="00957CA3"/>
    <w:rsid w:val="00961EEA"/>
    <w:rsid w:val="00976E18"/>
    <w:rsid w:val="00980E20"/>
    <w:rsid w:val="00982985"/>
    <w:rsid w:val="009833C1"/>
    <w:rsid w:val="009868AC"/>
    <w:rsid w:val="009A087A"/>
    <w:rsid w:val="009A0A33"/>
    <w:rsid w:val="009A23D8"/>
    <w:rsid w:val="009A26D6"/>
    <w:rsid w:val="009A4D73"/>
    <w:rsid w:val="009B0463"/>
    <w:rsid w:val="009B2B9D"/>
    <w:rsid w:val="009B71FD"/>
    <w:rsid w:val="009C5981"/>
    <w:rsid w:val="009C782F"/>
    <w:rsid w:val="009D4B70"/>
    <w:rsid w:val="009D65B5"/>
    <w:rsid w:val="009E2BD9"/>
    <w:rsid w:val="009F0C0E"/>
    <w:rsid w:val="009F17A2"/>
    <w:rsid w:val="009F2979"/>
    <w:rsid w:val="009F4E7C"/>
    <w:rsid w:val="009F5177"/>
    <w:rsid w:val="009F78AE"/>
    <w:rsid w:val="00A022D5"/>
    <w:rsid w:val="00A16BBA"/>
    <w:rsid w:val="00A16ED3"/>
    <w:rsid w:val="00A178AF"/>
    <w:rsid w:val="00A229BD"/>
    <w:rsid w:val="00A26960"/>
    <w:rsid w:val="00A30DDF"/>
    <w:rsid w:val="00A3302D"/>
    <w:rsid w:val="00A47265"/>
    <w:rsid w:val="00A51DCC"/>
    <w:rsid w:val="00A521C7"/>
    <w:rsid w:val="00A615A4"/>
    <w:rsid w:val="00A622AF"/>
    <w:rsid w:val="00A63BB4"/>
    <w:rsid w:val="00A66EAA"/>
    <w:rsid w:val="00A677A6"/>
    <w:rsid w:val="00A67CD2"/>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207B"/>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17EE"/>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03EF"/>
    <w:rsid w:val="00B67877"/>
    <w:rsid w:val="00B7050D"/>
    <w:rsid w:val="00B71CAA"/>
    <w:rsid w:val="00B84C57"/>
    <w:rsid w:val="00B85145"/>
    <w:rsid w:val="00B8643C"/>
    <w:rsid w:val="00B936AF"/>
    <w:rsid w:val="00B95CE5"/>
    <w:rsid w:val="00BA24F5"/>
    <w:rsid w:val="00BA58B4"/>
    <w:rsid w:val="00BB3943"/>
    <w:rsid w:val="00BC39DE"/>
    <w:rsid w:val="00BC6A83"/>
    <w:rsid w:val="00BD2967"/>
    <w:rsid w:val="00BE44F1"/>
    <w:rsid w:val="00BE5C7F"/>
    <w:rsid w:val="00BF10DD"/>
    <w:rsid w:val="00BF185C"/>
    <w:rsid w:val="00BF1EA4"/>
    <w:rsid w:val="00BF4ECA"/>
    <w:rsid w:val="00C134A8"/>
    <w:rsid w:val="00C14C64"/>
    <w:rsid w:val="00C17E4C"/>
    <w:rsid w:val="00C2068E"/>
    <w:rsid w:val="00C229AE"/>
    <w:rsid w:val="00C26538"/>
    <w:rsid w:val="00C26BE0"/>
    <w:rsid w:val="00C2790E"/>
    <w:rsid w:val="00C345A1"/>
    <w:rsid w:val="00C360FA"/>
    <w:rsid w:val="00C559AB"/>
    <w:rsid w:val="00C56441"/>
    <w:rsid w:val="00C57997"/>
    <w:rsid w:val="00C57BE9"/>
    <w:rsid w:val="00C62017"/>
    <w:rsid w:val="00C63E9E"/>
    <w:rsid w:val="00C65E45"/>
    <w:rsid w:val="00C71655"/>
    <w:rsid w:val="00C76B29"/>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30435"/>
    <w:rsid w:val="00D31FFF"/>
    <w:rsid w:val="00D43C05"/>
    <w:rsid w:val="00D633DA"/>
    <w:rsid w:val="00D66AE8"/>
    <w:rsid w:val="00D86DEA"/>
    <w:rsid w:val="00D86E3A"/>
    <w:rsid w:val="00D92843"/>
    <w:rsid w:val="00D92B21"/>
    <w:rsid w:val="00DA66E9"/>
    <w:rsid w:val="00DC11BC"/>
    <w:rsid w:val="00DC179C"/>
    <w:rsid w:val="00DC26FA"/>
    <w:rsid w:val="00DC4DC7"/>
    <w:rsid w:val="00DC4EC1"/>
    <w:rsid w:val="00DC50E3"/>
    <w:rsid w:val="00DD0EDF"/>
    <w:rsid w:val="00DD16ED"/>
    <w:rsid w:val="00DD24B1"/>
    <w:rsid w:val="00DD4570"/>
    <w:rsid w:val="00DD5497"/>
    <w:rsid w:val="00DD7CE0"/>
    <w:rsid w:val="00DE7610"/>
    <w:rsid w:val="00DF07C3"/>
    <w:rsid w:val="00DF3363"/>
    <w:rsid w:val="00DF3858"/>
    <w:rsid w:val="00DF4E8F"/>
    <w:rsid w:val="00DF58AB"/>
    <w:rsid w:val="00E12FD1"/>
    <w:rsid w:val="00E13F10"/>
    <w:rsid w:val="00E15D52"/>
    <w:rsid w:val="00E22680"/>
    <w:rsid w:val="00E2358E"/>
    <w:rsid w:val="00E239C3"/>
    <w:rsid w:val="00E25073"/>
    <w:rsid w:val="00E32A03"/>
    <w:rsid w:val="00E37AF8"/>
    <w:rsid w:val="00E45492"/>
    <w:rsid w:val="00E51929"/>
    <w:rsid w:val="00E5471B"/>
    <w:rsid w:val="00E56A8D"/>
    <w:rsid w:val="00E66764"/>
    <w:rsid w:val="00E676DF"/>
    <w:rsid w:val="00E74357"/>
    <w:rsid w:val="00E77A7E"/>
    <w:rsid w:val="00E850ED"/>
    <w:rsid w:val="00E9248B"/>
    <w:rsid w:val="00E953E6"/>
    <w:rsid w:val="00E96874"/>
    <w:rsid w:val="00E96E53"/>
    <w:rsid w:val="00E96F9D"/>
    <w:rsid w:val="00EA1526"/>
    <w:rsid w:val="00EA4350"/>
    <w:rsid w:val="00EB3E89"/>
    <w:rsid w:val="00EB6544"/>
    <w:rsid w:val="00EC019D"/>
    <w:rsid w:val="00EC1093"/>
    <w:rsid w:val="00EC14F4"/>
    <w:rsid w:val="00EC1537"/>
    <w:rsid w:val="00EC340D"/>
    <w:rsid w:val="00EC4CB5"/>
    <w:rsid w:val="00EC762B"/>
    <w:rsid w:val="00EC7DFC"/>
    <w:rsid w:val="00ED225C"/>
    <w:rsid w:val="00ED47F6"/>
    <w:rsid w:val="00ED74AB"/>
    <w:rsid w:val="00EE3BB7"/>
    <w:rsid w:val="00EF5417"/>
    <w:rsid w:val="00F03CCE"/>
    <w:rsid w:val="00F14EAD"/>
    <w:rsid w:val="00F22003"/>
    <w:rsid w:val="00F23FCC"/>
    <w:rsid w:val="00F27229"/>
    <w:rsid w:val="00F304F1"/>
    <w:rsid w:val="00F342DE"/>
    <w:rsid w:val="00F34E5D"/>
    <w:rsid w:val="00F37B74"/>
    <w:rsid w:val="00F45248"/>
    <w:rsid w:val="00F46328"/>
    <w:rsid w:val="00F53994"/>
    <w:rsid w:val="00F55347"/>
    <w:rsid w:val="00F71554"/>
    <w:rsid w:val="00F725B5"/>
    <w:rsid w:val="00F73431"/>
    <w:rsid w:val="00F83A88"/>
    <w:rsid w:val="00F84102"/>
    <w:rsid w:val="00F86E30"/>
    <w:rsid w:val="00F87B13"/>
    <w:rsid w:val="00F91E32"/>
    <w:rsid w:val="00F92F7B"/>
    <w:rsid w:val="00F95CCC"/>
    <w:rsid w:val="00FA0192"/>
    <w:rsid w:val="00FB2378"/>
    <w:rsid w:val="00FB47A3"/>
    <w:rsid w:val="00FB74C9"/>
    <w:rsid w:val="00FC1311"/>
    <w:rsid w:val="00FC1961"/>
    <w:rsid w:val="00FC5CCB"/>
    <w:rsid w:val="00FD2991"/>
    <w:rsid w:val="00FD5069"/>
    <w:rsid w:val="00FE1AA1"/>
    <w:rsid w:val="00FE4B1C"/>
    <w:rsid w:val="00FE722E"/>
    <w:rsid w:val="00FF22C5"/>
    <w:rsid w:val="00FF5311"/>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041CF284F554986AFB3FA8A19B555B0"/>
        <w:category>
          <w:name w:val="Obecné"/>
          <w:gallery w:val="placeholder"/>
        </w:category>
        <w:types>
          <w:type w:val="bbPlcHdr"/>
        </w:types>
        <w:behaviors>
          <w:behavior w:val="content"/>
        </w:behaviors>
        <w:guid w:val="{D50E056B-8CD2-4A08-BE8F-2F8EBFE8A0BA}"/>
      </w:docPartPr>
      <w:docPartBody>
        <w:p w:rsidR="00000000" w:rsidRDefault="00AA210D" w:rsidP="00AA210D">
          <w:pPr>
            <w:pStyle w:val="C041CF284F554986AFB3FA8A19B555B0"/>
          </w:pPr>
          <w:r>
            <w:rPr>
              <w:rStyle w:val="Zstupntext"/>
              <w:color w:val="808080"/>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10D"/>
    <w:rsid w:val="00AA2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210D"/>
  </w:style>
  <w:style w:type="paragraph" w:customStyle="1" w:styleId="C041CF284F554986AFB3FA8A19B555B0">
    <w:name w:val="C041CF284F554986AFB3FA8A19B555B0"/>
    <w:rsid w:val="00AA21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6943B-66EB-4F10-AC15-0F6D0BF4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5667</Words>
  <Characters>33440</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Turanová Dana</cp:lastModifiedBy>
  <cp:revision>5</cp:revision>
  <cp:lastPrinted>2025-09-12T06:08:00Z</cp:lastPrinted>
  <dcterms:created xsi:type="dcterms:W3CDTF">2026-01-26T13:22:00Z</dcterms:created>
  <dcterms:modified xsi:type="dcterms:W3CDTF">2026-01-29T12:42:00Z</dcterms:modified>
</cp:coreProperties>
</file>